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48E13E" w14:textId="77777777" w:rsidR="00C22445" w:rsidRPr="00C22445" w:rsidRDefault="00C22445" w:rsidP="00C22445">
      <w:pPr>
        <w:pStyle w:val="ListParagraph"/>
        <w:numPr>
          <w:ilvl w:val="0"/>
          <w:numId w:val="20"/>
        </w:numPr>
        <w:pBdr>
          <w:top w:val="nil"/>
          <w:left w:val="nil"/>
          <w:bottom w:val="nil"/>
          <w:right w:val="nil"/>
          <w:between w:val="nil"/>
        </w:pBdr>
        <w:suppressAutoHyphens/>
        <w:spacing w:after="0" w:line="240" w:lineRule="auto"/>
        <w:ind w:left="284" w:firstLine="0"/>
        <w:jc w:val="both"/>
        <w:rPr>
          <w:rFonts w:ascii="Times New Roman" w:hAnsi="Times New Roman" w:cs="Times New Roman"/>
          <w:color w:val="000000"/>
          <w:sz w:val="20"/>
          <w:szCs w:val="20"/>
        </w:rPr>
      </w:pPr>
      <w:bookmarkStart w:id="0" w:name="_Hlk178318429"/>
      <w:r w:rsidRPr="00C22445">
        <w:rPr>
          <w:rFonts w:ascii="Times New Roman" w:hAnsi="Times New Roman" w:cs="Times New Roman"/>
          <w:color w:val="000000"/>
          <w:sz w:val="20"/>
          <w:szCs w:val="20"/>
        </w:rPr>
        <w:t>Tinggi Tanaman</w:t>
      </w:r>
    </w:p>
    <w:p w14:paraId="781211D8" w14:textId="55E0B97B" w:rsidR="000579E8" w:rsidRPr="00C22445" w:rsidRDefault="000579E8" w:rsidP="00DA4D6D">
      <w:pPr>
        <w:pStyle w:val="Caption"/>
        <w:keepNext/>
        <w:ind w:left="284" w:right="151"/>
        <w:rPr>
          <w:rFonts w:cs="Times New Roman"/>
          <w:i w:val="0"/>
          <w:sz w:val="20"/>
        </w:rPr>
      </w:pPr>
      <w:r w:rsidRPr="00C22445">
        <w:rPr>
          <w:rFonts w:cs="Times New Roman"/>
          <w:b/>
          <w:i w:val="0"/>
          <w:sz w:val="20"/>
        </w:rPr>
        <w:t xml:space="preserve">Tabel </w:t>
      </w:r>
      <w:r w:rsidRPr="00C22445">
        <w:rPr>
          <w:rFonts w:cs="Times New Roman"/>
          <w:b/>
          <w:i w:val="0"/>
          <w:sz w:val="20"/>
        </w:rPr>
        <w:fldChar w:fldCharType="begin"/>
      </w:r>
      <w:r w:rsidRPr="00C22445">
        <w:rPr>
          <w:rFonts w:cs="Times New Roman"/>
          <w:b/>
          <w:i w:val="0"/>
          <w:sz w:val="20"/>
        </w:rPr>
        <w:instrText xml:space="preserve"> SEQ Tabel \* ARABIC </w:instrText>
      </w:r>
      <w:r w:rsidRPr="00C22445">
        <w:rPr>
          <w:rFonts w:cs="Times New Roman"/>
          <w:b/>
          <w:i w:val="0"/>
          <w:sz w:val="20"/>
        </w:rPr>
        <w:fldChar w:fldCharType="separate"/>
      </w:r>
      <w:r w:rsidRPr="00C22445">
        <w:rPr>
          <w:rFonts w:cs="Times New Roman"/>
          <w:b/>
          <w:i w:val="0"/>
          <w:noProof/>
          <w:sz w:val="20"/>
        </w:rPr>
        <w:t>1</w:t>
      </w:r>
      <w:r w:rsidRPr="00C22445">
        <w:rPr>
          <w:rFonts w:cs="Times New Roman"/>
          <w:b/>
          <w:i w:val="0"/>
          <w:sz w:val="20"/>
        </w:rPr>
        <w:fldChar w:fldCharType="end"/>
      </w:r>
      <w:r w:rsidRPr="00C22445">
        <w:rPr>
          <w:rFonts w:cs="Times New Roman"/>
          <w:b/>
          <w:i w:val="0"/>
          <w:sz w:val="20"/>
          <w:lang w:val="en-US"/>
        </w:rPr>
        <w:t>.</w:t>
      </w:r>
      <w:r w:rsidRPr="00C22445">
        <w:rPr>
          <w:rFonts w:cs="Times New Roman"/>
          <w:i w:val="0"/>
          <w:sz w:val="20"/>
          <w:lang w:val="en-US"/>
        </w:rPr>
        <w:t xml:space="preserve"> Rata - rata Perlakuan </w:t>
      </w:r>
      <w:r w:rsidR="00DA4D6D">
        <w:rPr>
          <w:rFonts w:cs="Times New Roman"/>
          <w:i w:val="0"/>
          <w:sz w:val="20"/>
          <w:lang w:val="en-US"/>
        </w:rPr>
        <w:t>Pupuk Boron</w:t>
      </w:r>
      <w:r w:rsidRPr="00C22445">
        <w:rPr>
          <w:rFonts w:cs="Times New Roman"/>
          <w:i w:val="0"/>
          <w:sz w:val="20"/>
          <w:lang w:val="en-US"/>
        </w:rPr>
        <w:t xml:space="preserve"> dan Pupuk </w:t>
      </w:r>
      <w:r w:rsidR="00DA4D6D">
        <w:rPr>
          <w:rFonts w:cs="Times New Roman"/>
          <w:i w:val="0"/>
          <w:sz w:val="20"/>
          <w:lang w:val="en-US"/>
        </w:rPr>
        <w:t>Bokashi</w:t>
      </w:r>
      <w:r w:rsidR="00DA4D6D" w:rsidRPr="00C22445">
        <w:rPr>
          <w:rFonts w:cs="Times New Roman"/>
          <w:i w:val="0"/>
          <w:sz w:val="20"/>
          <w:lang w:val="en-US"/>
        </w:rPr>
        <w:t xml:space="preserve"> </w:t>
      </w:r>
      <w:r w:rsidRPr="00C22445">
        <w:rPr>
          <w:rFonts w:cs="Times New Roman"/>
          <w:i w:val="0"/>
          <w:sz w:val="20"/>
          <w:lang w:val="en-US"/>
        </w:rPr>
        <w:t>terhadap Tinggi Tanaman</w:t>
      </w:r>
    </w:p>
    <w:tbl>
      <w:tblPr>
        <w:tblW w:w="7775" w:type="dxa"/>
        <w:tblInd w:w="284" w:type="dxa"/>
        <w:tblLook w:val="04A0" w:firstRow="1" w:lastRow="0" w:firstColumn="1" w:lastColumn="0" w:noHBand="0" w:noVBand="1"/>
      </w:tblPr>
      <w:tblGrid>
        <w:gridCol w:w="1984"/>
        <w:gridCol w:w="815"/>
        <w:gridCol w:w="424"/>
        <w:gridCol w:w="815"/>
        <w:gridCol w:w="424"/>
        <w:gridCol w:w="815"/>
        <w:gridCol w:w="271"/>
        <w:gridCol w:w="815"/>
        <w:gridCol w:w="271"/>
        <w:gridCol w:w="815"/>
        <w:gridCol w:w="326"/>
      </w:tblGrid>
      <w:tr w:rsidR="000579E8" w:rsidRPr="000579E8" w14:paraId="1A98AB1B" w14:textId="77777777" w:rsidTr="00DA4D6D">
        <w:trPr>
          <w:trHeight w:val="280"/>
        </w:trPr>
        <w:tc>
          <w:tcPr>
            <w:tcW w:w="1984" w:type="dxa"/>
            <w:vMerge w:val="restart"/>
            <w:tcBorders>
              <w:top w:val="single" w:sz="4" w:space="0" w:color="auto"/>
              <w:left w:val="nil"/>
              <w:bottom w:val="single" w:sz="4" w:space="0" w:color="000000"/>
              <w:right w:val="nil"/>
            </w:tcBorders>
            <w:shd w:val="clear" w:color="auto" w:fill="auto"/>
            <w:noWrap/>
            <w:vAlign w:val="center"/>
            <w:hideMark/>
          </w:tcPr>
          <w:p w14:paraId="3FC844E3" w14:textId="77777777" w:rsidR="000579E8" w:rsidRPr="000579E8" w:rsidRDefault="000579E8" w:rsidP="000579E8">
            <w:pPr>
              <w:spacing w:after="0" w:line="240" w:lineRule="auto"/>
              <w:jc w:val="center"/>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Perlakuan</w:t>
            </w:r>
          </w:p>
        </w:tc>
        <w:tc>
          <w:tcPr>
            <w:tcW w:w="5791" w:type="dxa"/>
            <w:gridSpan w:val="10"/>
            <w:tcBorders>
              <w:top w:val="single" w:sz="4" w:space="0" w:color="auto"/>
              <w:left w:val="nil"/>
              <w:bottom w:val="single" w:sz="4" w:space="0" w:color="auto"/>
              <w:right w:val="nil"/>
            </w:tcBorders>
            <w:shd w:val="clear" w:color="auto" w:fill="auto"/>
            <w:noWrap/>
            <w:vAlign w:val="bottom"/>
            <w:hideMark/>
          </w:tcPr>
          <w:p w14:paraId="010792D5" w14:textId="57694C3F" w:rsidR="000579E8" w:rsidRPr="000579E8" w:rsidRDefault="00DA4D6D" w:rsidP="000579E8">
            <w:pPr>
              <w:spacing w:after="0" w:line="240" w:lineRule="auto"/>
              <w:jc w:val="center"/>
              <w:rPr>
                <w:rFonts w:ascii="Times New Roman" w:eastAsia="Times New Roman" w:hAnsi="Times New Roman" w:cs="Times New Roman"/>
                <w:color w:val="000000"/>
                <w:sz w:val="20"/>
                <w:szCs w:val="20"/>
                <w:lang w:val="en-ID" w:eastAsia="en-ID"/>
              </w:rPr>
            </w:pPr>
            <w:r w:rsidRPr="00001E45">
              <w:rPr>
                <w:rFonts w:ascii="Times New Roman" w:eastAsia="Times New Roman" w:hAnsi="Times New Roman" w:cs="Times New Roman"/>
                <w:color w:val="000000"/>
                <w:sz w:val="20"/>
                <w:szCs w:val="20"/>
                <w:lang w:val="en-ID" w:eastAsia="en-ID"/>
              </w:rPr>
              <w:t>U</w:t>
            </w:r>
            <w:r w:rsidR="000579E8" w:rsidRPr="000579E8">
              <w:rPr>
                <w:rFonts w:ascii="Times New Roman" w:eastAsia="Times New Roman" w:hAnsi="Times New Roman" w:cs="Times New Roman"/>
                <w:color w:val="000000"/>
                <w:sz w:val="20"/>
                <w:szCs w:val="20"/>
                <w:lang w:val="en-ID" w:eastAsia="en-ID"/>
              </w:rPr>
              <w:t>mur</w:t>
            </w:r>
            <w:r w:rsidRPr="00001E45">
              <w:rPr>
                <w:rFonts w:ascii="Times New Roman" w:eastAsia="Times New Roman" w:hAnsi="Times New Roman" w:cs="Times New Roman"/>
                <w:color w:val="000000"/>
                <w:sz w:val="20"/>
                <w:szCs w:val="20"/>
                <w:lang w:val="en-ID" w:eastAsia="en-ID"/>
              </w:rPr>
              <w:t xml:space="preserve"> (HST)</w:t>
            </w:r>
          </w:p>
        </w:tc>
      </w:tr>
      <w:tr w:rsidR="000579E8" w:rsidRPr="00001E45" w14:paraId="336C695E" w14:textId="77777777" w:rsidTr="00DA4D6D">
        <w:trPr>
          <w:trHeight w:val="280"/>
        </w:trPr>
        <w:tc>
          <w:tcPr>
            <w:tcW w:w="1984" w:type="dxa"/>
            <w:vMerge/>
            <w:tcBorders>
              <w:top w:val="single" w:sz="4" w:space="0" w:color="auto"/>
              <w:left w:val="nil"/>
              <w:bottom w:val="single" w:sz="4" w:space="0" w:color="000000"/>
              <w:right w:val="nil"/>
            </w:tcBorders>
            <w:vAlign w:val="center"/>
            <w:hideMark/>
          </w:tcPr>
          <w:p w14:paraId="6DE8E759" w14:textId="77777777" w:rsidR="000579E8" w:rsidRPr="000579E8" w:rsidRDefault="000579E8" w:rsidP="000579E8">
            <w:pPr>
              <w:spacing w:after="0" w:line="240" w:lineRule="auto"/>
              <w:rPr>
                <w:rFonts w:ascii="Times New Roman" w:eastAsia="Times New Roman" w:hAnsi="Times New Roman" w:cs="Times New Roman"/>
                <w:color w:val="000000"/>
                <w:sz w:val="20"/>
                <w:szCs w:val="20"/>
                <w:lang w:val="en-ID" w:eastAsia="en-ID"/>
              </w:rPr>
            </w:pPr>
          </w:p>
        </w:tc>
        <w:tc>
          <w:tcPr>
            <w:tcW w:w="815" w:type="dxa"/>
            <w:tcBorders>
              <w:top w:val="nil"/>
              <w:left w:val="nil"/>
              <w:bottom w:val="single" w:sz="4" w:space="0" w:color="auto"/>
              <w:right w:val="nil"/>
            </w:tcBorders>
            <w:shd w:val="clear" w:color="auto" w:fill="auto"/>
            <w:noWrap/>
            <w:vAlign w:val="bottom"/>
            <w:hideMark/>
          </w:tcPr>
          <w:p w14:paraId="1B00440C"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7</w:t>
            </w:r>
          </w:p>
        </w:tc>
        <w:tc>
          <w:tcPr>
            <w:tcW w:w="424" w:type="dxa"/>
            <w:tcBorders>
              <w:top w:val="nil"/>
              <w:left w:val="nil"/>
              <w:bottom w:val="single" w:sz="4" w:space="0" w:color="auto"/>
              <w:right w:val="nil"/>
            </w:tcBorders>
            <w:shd w:val="clear" w:color="auto" w:fill="auto"/>
            <w:noWrap/>
            <w:vAlign w:val="bottom"/>
            <w:hideMark/>
          </w:tcPr>
          <w:p w14:paraId="743F4238" w14:textId="77777777" w:rsidR="000579E8" w:rsidRPr="000579E8" w:rsidRDefault="000579E8" w:rsidP="000579E8">
            <w:pPr>
              <w:spacing w:after="0" w:line="240" w:lineRule="auto"/>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 </w:t>
            </w:r>
          </w:p>
        </w:tc>
        <w:tc>
          <w:tcPr>
            <w:tcW w:w="815" w:type="dxa"/>
            <w:tcBorders>
              <w:top w:val="nil"/>
              <w:left w:val="nil"/>
              <w:bottom w:val="single" w:sz="4" w:space="0" w:color="auto"/>
              <w:right w:val="nil"/>
            </w:tcBorders>
            <w:shd w:val="clear" w:color="auto" w:fill="auto"/>
            <w:noWrap/>
            <w:vAlign w:val="bottom"/>
            <w:hideMark/>
          </w:tcPr>
          <w:p w14:paraId="39DC5196"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14</w:t>
            </w:r>
          </w:p>
        </w:tc>
        <w:tc>
          <w:tcPr>
            <w:tcW w:w="424" w:type="dxa"/>
            <w:tcBorders>
              <w:top w:val="nil"/>
              <w:left w:val="nil"/>
              <w:bottom w:val="single" w:sz="4" w:space="0" w:color="auto"/>
              <w:right w:val="nil"/>
            </w:tcBorders>
            <w:shd w:val="clear" w:color="auto" w:fill="auto"/>
            <w:noWrap/>
            <w:vAlign w:val="bottom"/>
            <w:hideMark/>
          </w:tcPr>
          <w:p w14:paraId="5432A90E" w14:textId="77777777" w:rsidR="000579E8" w:rsidRPr="000579E8" w:rsidRDefault="000579E8" w:rsidP="000579E8">
            <w:pPr>
              <w:spacing w:after="0" w:line="240" w:lineRule="auto"/>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 </w:t>
            </w:r>
          </w:p>
        </w:tc>
        <w:tc>
          <w:tcPr>
            <w:tcW w:w="815" w:type="dxa"/>
            <w:tcBorders>
              <w:top w:val="nil"/>
              <w:left w:val="nil"/>
              <w:bottom w:val="single" w:sz="4" w:space="0" w:color="auto"/>
              <w:right w:val="nil"/>
            </w:tcBorders>
            <w:shd w:val="clear" w:color="auto" w:fill="auto"/>
            <w:noWrap/>
            <w:vAlign w:val="bottom"/>
            <w:hideMark/>
          </w:tcPr>
          <w:p w14:paraId="368C5574"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21</w:t>
            </w:r>
          </w:p>
        </w:tc>
        <w:tc>
          <w:tcPr>
            <w:tcW w:w="271" w:type="dxa"/>
            <w:tcBorders>
              <w:top w:val="nil"/>
              <w:left w:val="nil"/>
              <w:bottom w:val="single" w:sz="4" w:space="0" w:color="auto"/>
              <w:right w:val="nil"/>
            </w:tcBorders>
            <w:shd w:val="clear" w:color="auto" w:fill="auto"/>
            <w:noWrap/>
            <w:vAlign w:val="bottom"/>
            <w:hideMark/>
          </w:tcPr>
          <w:p w14:paraId="40B7150A" w14:textId="77777777" w:rsidR="000579E8" w:rsidRPr="000579E8" w:rsidRDefault="000579E8" w:rsidP="000579E8">
            <w:pPr>
              <w:spacing w:after="0" w:line="240" w:lineRule="auto"/>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 </w:t>
            </w:r>
          </w:p>
        </w:tc>
        <w:tc>
          <w:tcPr>
            <w:tcW w:w="815" w:type="dxa"/>
            <w:tcBorders>
              <w:top w:val="nil"/>
              <w:left w:val="nil"/>
              <w:bottom w:val="single" w:sz="4" w:space="0" w:color="auto"/>
              <w:right w:val="nil"/>
            </w:tcBorders>
            <w:shd w:val="clear" w:color="auto" w:fill="auto"/>
            <w:noWrap/>
            <w:vAlign w:val="bottom"/>
            <w:hideMark/>
          </w:tcPr>
          <w:p w14:paraId="4AAEE890"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28</w:t>
            </w:r>
          </w:p>
        </w:tc>
        <w:tc>
          <w:tcPr>
            <w:tcW w:w="271" w:type="dxa"/>
            <w:tcBorders>
              <w:top w:val="nil"/>
              <w:left w:val="nil"/>
              <w:bottom w:val="single" w:sz="4" w:space="0" w:color="auto"/>
              <w:right w:val="nil"/>
            </w:tcBorders>
            <w:shd w:val="clear" w:color="auto" w:fill="auto"/>
            <w:noWrap/>
            <w:vAlign w:val="bottom"/>
            <w:hideMark/>
          </w:tcPr>
          <w:p w14:paraId="331CC48A" w14:textId="77777777" w:rsidR="000579E8" w:rsidRPr="000579E8" w:rsidRDefault="000579E8" w:rsidP="000579E8">
            <w:pPr>
              <w:spacing w:after="0" w:line="240" w:lineRule="auto"/>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 </w:t>
            </w:r>
          </w:p>
        </w:tc>
        <w:tc>
          <w:tcPr>
            <w:tcW w:w="815" w:type="dxa"/>
            <w:tcBorders>
              <w:top w:val="nil"/>
              <w:left w:val="nil"/>
              <w:bottom w:val="single" w:sz="4" w:space="0" w:color="auto"/>
              <w:right w:val="nil"/>
            </w:tcBorders>
            <w:shd w:val="clear" w:color="auto" w:fill="auto"/>
            <w:noWrap/>
            <w:vAlign w:val="bottom"/>
            <w:hideMark/>
          </w:tcPr>
          <w:p w14:paraId="71ACAF02"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35</w:t>
            </w:r>
          </w:p>
        </w:tc>
        <w:tc>
          <w:tcPr>
            <w:tcW w:w="326" w:type="dxa"/>
            <w:tcBorders>
              <w:top w:val="nil"/>
              <w:left w:val="nil"/>
              <w:bottom w:val="single" w:sz="4" w:space="0" w:color="auto"/>
              <w:right w:val="nil"/>
            </w:tcBorders>
            <w:shd w:val="clear" w:color="auto" w:fill="auto"/>
            <w:noWrap/>
            <w:vAlign w:val="bottom"/>
            <w:hideMark/>
          </w:tcPr>
          <w:p w14:paraId="08C2C782" w14:textId="77777777" w:rsidR="000579E8" w:rsidRPr="000579E8" w:rsidRDefault="000579E8" w:rsidP="000579E8">
            <w:pPr>
              <w:spacing w:after="0" w:line="240" w:lineRule="auto"/>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 </w:t>
            </w:r>
          </w:p>
        </w:tc>
      </w:tr>
      <w:tr w:rsidR="000579E8" w:rsidRPr="00001E45" w14:paraId="5659E2D7" w14:textId="77777777" w:rsidTr="00DA4D6D">
        <w:trPr>
          <w:trHeight w:val="280"/>
        </w:trPr>
        <w:tc>
          <w:tcPr>
            <w:tcW w:w="1984" w:type="dxa"/>
            <w:tcBorders>
              <w:top w:val="nil"/>
              <w:left w:val="nil"/>
              <w:bottom w:val="nil"/>
              <w:right w:val="nil"/>
            </w:tcBorders>
            <w:shd w:val="clear" w:color="auto" w:fill="auto"/>
            <w:noWrap/>
            <w:vAlign w:val="bottom"/>
            <w:hideMark/>
          </w:tcPr>
          <w:p w14:paraId="61131C41" w14:textId="6721C59D" w:rsidR="000579E8" w:rsidRPr="000579E8" w:rsidRDefault="00DA4D6D" w:rsidP="000579E8">
            <w:pPr>
              <w:spacing w:after="0" w:line="240" w:lineRule="auto"/>
              <w:rPr>
                <w:rFonts w:ascii="Times New Roman" w:eastAsia="Times New Roman" w:hAnsi="Times New Roman" w:cs="Times New Roman"/>
                <w:color w:val="000000"/>
                <w:sz w:val="20"/>
                <w:szCs w:val="20"/>
                <w:lang w:val="en-ID" w:eastAsia="en-ID"/>
              </w:rPr>
            </w:pPr>
            <w:r w:rsidRPr="00001E45">
              <w:rPr>
                <w:rFonts w:ascii="Times New Roman" w:eastAsia="Times New Roman" w:hAnsi="Times New Roman" w:cs="Times New Roman"/>
                <w:color w:val="000000"/>
                <w:sz w:val="20"/>
                <w:szCs w:val="20"/>
                <w:lang w:val="en-ID" w:eastAsia="en-ID"/>
              </w:rPr>
              <w:t>Boron 1 kg/ha</w:t>
            </w:r>
          </w:p>
        </w:tc>
        <w:tc>
          <w:tcPr>
            <w:tcW w:w="815" w:type="dxa"/>
            <w:tcBorders>
              <w:top w:val="nil"/>
              <w:left w:val="nil"/>
              <w:bottom w:val="nil"/>
              <w:right w:val="nil"/>
            </w:tcBorders>
            <w:shd w:val="clear" w:color="auto" w:fill="auto"/>
            <w:noWrap/>
            <w:vAlign w:val="bottom"/>
            <w:hideMark/>
          </w:tcPr>
          <w:p w14:paraId="352FD30A"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18,50</w:t>
            </w:r>
          </w:p>
        </w:tc>
        <w:tc>
          <w:tcPr>
            <w:tcW w:w="424" w:type="dxa"/>
            <w:tcBorders>
              <w:top w:val="nil"/>
              <w:left w:val="nil"/>
              <w:bottom w:val="nil"/>
              <w:right w:val="nil"/>
            </w:tcBorders>
            <w:shd w:val="clear" w:color="auto" w:fill="auto"/>
            <w:noWrap/>
            <w:vAlign w:val="bottom"/>
            <w:hideMark/>
          </w:tcPr>
          <w:p w14:paraId="06BFEFEB" w14:textId="77777777" w:rsidR="000579E8" w:rsidRPr="000579E8" w:rsidRDefault="000579E8" w:rsidP="000579E8">
            <w:pPr>
              <w:spacing w:after="0" w:line="240" w:lineRule="auto"/>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b</w:t>
            </w:r>
          </w:p>
        </w:tc>
        <w:tc>
          <w:tcPr>
            <w:tcW w:w="815" w:type="dxa"/>
            <w:tcBorders>
              <w:top w:val="nil"/>
              <w:left w:val="nil"/>
              <w:bottom w:val="nil"/>
              <w:right w:val="nil"/>
            </w:tcBorders>
            <w:shd w:val="clear" w:color="auto" w:fill="auto"/>
            <w:noWrap/>
            <w:vAlign w:val="bottom"/>
            <w:hideMark/>
          </w:tcPr>
          <w:p w14:paraId="0C63B037"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31,17</w:t>
            </w:r>
          </w:p>
        </w:tc>
        <w:tc>
          <w:tcPr>
            <w:tcW w:w="424" w:type="dxa"/>
            <w:tcBorders>
              <w:top w:val="nil"/>
              <w:left w:val="nil"/>
              <w:bottom w:val="nil"/>
              <w:right w:val="nil"/>
            </w:tcBorders>
            <w:shd w:val="clear" w:color="auto" w:fill="auto"/>
            <w:noWrap/>
            <w:vAlign w:val="bottom"/>
            <w:hideMark/>
          </w:tcPr>
          <w:p w14:paraId="676BD70A" w14:textId="77777777" w:rsidR="000579E8" w:rsidRPr="000579E8" w:rsidRDefault="000579E8" w:rsidP="000579E8">
            <w:pPr>
              <w:spacing w:after="0" w:line="240" w:lineRule="auto"/>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b</w:t>
            </w:r>
          </w:p>
        </w:tc>
        <w:tc>
          <w:tcPr>
            <w:tcW w:w="815" w:type="dxa"/>
            <w:tcBorders>
              <w:top w:val="nil"/>
              <w:left w:val="nil"/>
              <w:bottom w:val="nil"/>
              <w:right w:val="nil"/>
            </w:tcBorders>
            <w:shd w:val="clear" w:color="auto" w:fill="auto"/>
            <w:noWrap/>
            <w:vAlign w:val="bottom"/>
            <w:hideMark/>
          </w:tcPr>
          <w:p w14:paraId="2F258927"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42,22</w:t>
            </w:r>
          </w:p>
        </w:tc>
        <w:tc>
          <w:tcPr>
            <w:tcW w:w="271" w:type="dxa"/>
            <w:tcBorders>
              <w:top w:val="nil"/>
              <w:left w:val="nil"/>
              <w:bottom w:val="nil"/>
              <w:right w:val="nil"/>
            </w:tcBorders>
            <w:shd w:val="clear" w:color="auto" w:fill="auto"/>
            <w:noWrap/>
            <w:vAlign w:val="bottom"/>
            <w:hideMark/>
          </w:tcPr>
          <w:p w14:paraId="4E0B73EF"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p>
        </w:tc>
        <w:tc>
          <w:tcPr>
            <w:tcW w:w="815" w:type="dxa"/>
            <w:tcBorders>
              <w:top w:val="nil"/>
              <w:left w:val="nil"/>
              <w:bottom w:val="nil"/>
              <w:right w:val="nil"/>
            </w:tcBorders>
            <w:shd w:val="clear" w:color="auto" w:fill="auto"/>
            <w:noWrap/>
            <w:vAlign w:val="bottom"/>
            <w:hideMark/>
          </w:tcPr>
          <w:p w14:paraId="286B7EB4"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52,33</w:t>
            </w:r>
          </w:p>
        </w:tc>
        <w:tc>
          <w:tcPr>
            <w:tcW w:w="271" w:type="dxa"/>
            <w:tcBorders>
              <w:top w:val="nil"/>
              <w:left w:val="nil"/>
              <w:bottom w:val="nil"/>
              <w:right w:val="nil"/>
            </w:tcBorders>
            <w:shd w:val="clear" w:color="auto" w:fill="auto"/>
            <w:noWrap/>
            <w:vAlign w:val="bottom"/>
            <w:hideMark/>
          </w:tcPr>
          <w:p w14:paraId="3EE881ED"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p>
        </w:tc>
        <w:tc>
          <w:tcPr>
            <w:tcW w:w="815" w:type="dxa"/>
            <w:tcBorders>
              <w:top w:val="nil"/>
              <w:left w:val="nil"/>
              <w:bottom w:val="nil"/>
              <w:right w:val="nil"/>
            </w:tcBorders>
            <w:shd w:val="clear" w:color="auto" w:fill="auto"/>
            <w:noWrap/>
            <w:vAlign w:val="bottom"/>
            <w:hideMark/>
          </w:tcPr>
          <w:p w14:paraId="78CD4653"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68,44</w:t>
            </w:r>
          </w:p>
        </w:tc>
        <w:tc>
          <w:tcPr>
            <w:tcW w:w="326" w:type="dxa"/>
            <w:tcBorders>
              <w:top w:val="nil"/>
              <w:left w:val="nil"/>
              <w:bottom w:val="nil"/>
              <w:right w:val="nil"/>
            </w:tcBorders>
            <w:shd w:val="clear" w:color="auto" w:fill="auto"/>
            <w:noWrap/>
            <w:vAlign w:val="bottom"/>
            <w:hideMark/>
          </w:tcPr>
          <w:p w14:paraId="760FC733" w14:textId="77777777" w:rsidR="000579E8" w:rsidRPr="000579E8" w:rsidRDefault="000579E8" w:rsidP="000579E8">
            <w:pPr>
              <w:spacing w:after="0" w:line="240" w:lineRule="auto"/>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a</w:t>
            </w:r>
          </w:p>
        </w:tc>
      </w:tr>
      <w:tr w:rsidR="000579E8" w:rsidRPr="00001E45" w14:paraId="07DCDA1D" w14:textId="77777777" w:rsidTr="00DA4D6D">
        <w:trPr>
          <w:trHeight w:val="280"/>
        </w:trPr>
        <w:tc>
          <w:tcPr>
            <w:tcW w:w="1984" w:type="dxa"/>
            <w:tcBorders>
              <w:top w:val="nil"/>
              <w:left w:val="nil"/>
              <w:bottom w:val="nil"/>
              <w:right w:val="nil"/>
            </w:tcBorders>
            <w:shd w:val="clear" w:color="auto" w:fill="auto"/>
            <w:noWrap/>
            <w:vAlign w:val="bottom"/>
            <w:hideMark/>
          </w:tcPr>
          <w:p w14:paraId="516040EC" w14:textId="405100AD" w:rsidR="000579E8" w:rsidRPr="000579E8" w:rsidRDefault="00DA4D6D" w:rsidP="000579E8">
            <w:pPr>
              <w:spacing w:after="0" w:line="240" w:lineRule="auto"/>
              <w:rPr>
                <w:rFonts w:ascii="Times New Roman" w:eastAsia="Times New Roman" w:hAnsi="Times New Roman" w:cs="Times New Roman"/>
                <w:color w:val="000000"/>
                <w:sz w:val="20"/>
                <w:szCs w:val="20"/>
                <w:lang w:val="en-ID" w:eastAsia="en-ID"/>
              </w:rPr>
            </w:pPr>
            <w:r w:rsidRPr="00001E45">
              <w:rPr>
                <w:rFonts w:ascii="Times New Roman" w:eastAsia="Times New Roman" w:hAnsi="Times New Roman" w:cs="Times New Roman"/>
                <w:color w:val="000000"/>
                <w:sz w:val="20"/>
                <w:szCs w:val="20"/>
                <w:lang w:val="en-ID" w:eastAsia="en-ID"/>
              </w:rPr>
              <w:t xml:space="preserve">Boron </w:t>
            </w:r>
            <w:r w:rsidR="00001E45" w:rsidRPr="00001E45">
              <w:rPr>
                <w:rFonts w:ascii="Times New Roman" w:eastAsia="Times New Roman" w:hAnsi="Times New Roman" w:cs="Times New Roman"/>
                <w:color w:val="000000"/>
                <w:sz w:val="20"/>
                <w:szCs w:val="20"/>
                <w:lang w:val="en-ID" w:eastAsia="en-ID"/>
              </w:rPr>
              <w:t>2</w:t>
            </w:r>
            <w:r w:rsidRPr="00001E45">
              <w:rPr>
                <w:rFonts w:ascii="Times New Roman" w:eastAsia="Times New Roman" w:hAnsi="Times New Roman" w:cs="Times New Roman"/>
                <w:color w:val="000000"/>
                <w:sz w:val="20"/>
                <w:szCs w:val="20"/>
                <w:lang w:val="en-ID" w:eastAsia="en-ID"/>
              </w:rPr>
              <w:t xml:space="preserve"> kg/ha</w:t>
            </w:r>
          </w:p>
        </w:tc>
        <w:tc>
          <w:tcPr>
            <w:tcW w:w="815" w:type="dxa"/>
            <w:tcBorders>
              <w:top w:val="nil"/>
              <w:left w:val="nil"/>
              <w:bottom w:val="nil"/>
              <w:right w:val="nil"/>
            </w:tcBorders>
            <w:shd w:val="clear" w:color="auto" w:fill="auto"/>
            <w:noWrap/>
            <w:vAlign w:val="bottom"/>
            <w:hideMark/>
          </w:tcPr>
          <w:p w14:paraId="74A7905F"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17,17</w:t>
            </w:r>
          </w:p>
        </w:tc>
        <w:tc>
          <w:tcPr>
            <w:tcW w:w="424" w:type="dxa"/>
            <w:tcBorders>
              <w:top w:val="nil"/>
              <w:left w:val="nil"/>
              <w:bottom w:val="nil"/>
              <w:right w:val="nil"/>
            </w:tcBorders>
            <w:shd w:val="clear" w:color="auto" w:fill="auto"/>
            <w:noWrap/>
            <w:vAlign w:val="bottom"/>
            <w:hideMark/>
          </w:tcPr>
          <w:p w14:paraId="5B5A8944" w14:textId="77777777" w:rsidR="000579E8" w:rsidRPr="000579E8" w:rsidRDefault="000579E8" w:rsidP="000579E8">
            <w:pPr>
              <w:spacing w:after="0" w:line="240" w:lineRule="auto"/>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ab</w:t>
            </w:r>
          </w:p>
        </w:tc>
        <w:tc>
          <w:tcPr>
            <w:tcW w:w="815" w:type="dxa"/>
            <w:tcBorders>
              <w:top w:val="nil"/>
              <w:left w:val="nil"/>
              <w:bottom w:val="nil"/>
              <w:right w:val="nil"/>
            </w:tcBorders>
            <w:shd w:val="clear" w:color="auto" w:fill="auto"/>
            <w:noWrap/>
            <w:vAlign w:val="bottom"/>
            <w:hideMark/>
          </w:tcPr>
          <w:p w14:paraId="3B50E02D"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28,17</w:t>
            </w:r>
          </w:p>
        </w:tc>
        <w:tc>
          <w:tcPr>
            <w:tcW w:w="424" w:type="dxa"/>
            <w:tcBorders>
              <w:top w:val="nil"/>
              <w:left w:val="nil"/>
              <w:bottom w:val="nil"/>
              <w:right w:val="nil"/>
            </w:tcBorders>
            <w:shd w:val="clear" w:color="auto" w:fill="auto"/>
            <w:noWrap/>
            <w:vAlign w:val="bottom"/>
            <w:hideMark/>
          </w:tcPr>
          <w:p w14:paraId="28B4FC76" w14:textId="77777777" w:rsidR="000579E8" w:rsidRPr="000579E8" w:rsidRDefault="000579E8" w:rsidP="000579E8">
            <w:pPr>
              <w:spacing w:after="0" w:line="240" w:lineRule="auto"/>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ab</w:t>
            </w:r>
          </w:p>
        </w:tc>
        <w:tc>
          <w:tcPr>
            <w:tcW w:w="815" w:type="dxa"/>
            <w:tcBorders>
              <w:top w:val="nil"/>
              <w:left w:val="nil"/>
              <w:bottom w:val="nil"/>
              <w:right w:val="nil"/>
            </w:tcBorders>
            <w:shd w:val="clear" w:color="auto" w:fill="auto"/>
            <w:noWrap/>
            <w:vAlign w:val="bottom"/>
            <w:hideMark/>
          </w:tcPr>
          <w:p w14:paraId="4245F3BD"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39,83</w:t>
            </w:r>
          </w:p>
        </w:tc>
        <w:tc>
          <w:tcPr>
            <w:tcW w:w="271" w:type="dxa"/>
            <w:tcBorders>
              <w:top w:val="nil"/>
              <w:left w:val="nil"/>
              <w:bottom w:val="nil"/>
              <w:right w:val="nil"/>
            </w:tcBorders>
            <w:shd w:val="clear" w:color="auto" w:fill="auto"/>
            <w:noWrap/>
            <w:vAlign w:val="bottom"/>
            <w:hideMark/>
          </w:tcPr>
          <w:p w14:paraId="10A46E55"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p>
        </w:tc>
        <w:tc>
          <w:tcPr>
            <w:tcW w:w="815" w:type="dxa"/>
            <w:tcBorders>
              <w:top w:val="nil"/>
              <w:left w:val="nil"/>
              <w:bottom w:val="nil"/>
              <w:right w:val="nil"/>
            </w:tcBorders>
            <w:shd w:val="clear" w:color="auto" w:fill="auto"/>
            <w:noWrap/>
            <w:vAlign w:val="bottom"/>
            <w:hideMark/>
          </w:tcPr>
          <w:p w14:paraId="0F297019"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53,39</w:t>
            </w:r>
          </w:p>
        </w:tc>
        <w:tc>
          <w:tcPr>
            <w:tcW w:w="271" w:type="dxa"/>
            <w:tcBorders>
              <w:top w:val="nil"/>
              <w:left w:val="nil"/>
              <w:bottom w:val="nil"/>
              <w:right w:val="nil"/>
            </w:tcBorders>
            <w:shd w:val="clear" w:color="auto" w:fill="auto"/>
            <w:noWrap/>
            <w:vAlign w:val="bottom"/>
            <w:hideMark/>
          </w:tcPr>
          <w:p w14:paraId="43BE31EB"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p>
        </w:tc>
        <w:tc>
          <w:tcPr>
            <w:tcW w:w="815" w:type="dxa"/>
            <w:tcBorders>
              <w:top w:val="nil"/>
              <w:left w:val="nil"/>
              <w:bottom w:val="nil"/>
              <w:right w:val="nil"/>
            </w:tcBorders>
            <w:shd w:val="clear" w:color="auto" w:fill="auto"/>
            <w:noWrap/>
            <w:vAlign w:val="bottom"/>
            <w:hideMark/>
          </w:tcPr>
          <w:p w14:paraId="728DDF1B"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77,67</w:t>
            </w:r>
          </w:p>
        </w:tc>
        <w:tc>
          <w:tcPr>
            <w:tcW w:w="326" w:type="dxa"/>
            <w:tcBorders>
              <w:top w:val="nil"/>
              <w:left w:val="nil"/>
              <w:bottom w:val="nil"/>
              <w:right w:val="nil"/>
            </w:tcBorders>
            <w:shd w:val="clear" w:color="auto" w:fill="auto"/>
            <w:noWrap/>
            <w:vAlign w:val="bottom"/>
            <w:hideMark/>
          </w:tcPr>
          <w:p w14:paraId="47B50DBD" w14:textId="77777777" w:rsidR="000579E8" w:rsidRPr="000579E8" w:rsidRDefault="000579E8" w:rsidP="000579E8">
            <w:pPr>
              <w:spacing w:after="0" w:line="240" w:lineRule="auto"/>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b</w:t>
            </w:r>
          </w:p>
        </w:tc>
      </w:tr>
      <w:tr w:rsidR="000579E8" w:rsidRPr="00001E45" w14:paraId="4F87FAF7" w14:textId="77777777" w:rsidTr="00DA4D6D">
        <w:trPr>
          <w:trHeight w:val="280"/>
        </w:trPr>
        <w:tc>
          <w:tcPr>
            <w:tcW w:w="1984" w:type="dxa"/>
            <w:tcBorders>
              <w:top w:val="nil"/>
              <w:left w:val="nil"/>
              <w:bottom w:val="nil"/>
              <w:right w:val="nil"/>
            </w:tcBorders>
            <w:shd w:val="clear" w:color="auto" w:fill="auto"/>
            <w:noWrap/>
            <w:vAlign w:val="bottom"/>
            <w:hideMark/>
          </w:tcPr>
          <w:p w14:paraId="3EA844D4" w14:textId="06653DAC" w:rsidR="000579E8" w:rsidRPr="000579E8" w:rsidRDefault="00DA4D6D" w:rsidP="000579E8">
            <w:pPr>
              <w:spacing w:after="0" w:line="240" w:lineRule="auto"/>
              <w:rPr>
                <w:rFonts w:ascii="Times New Roman" w:eastAsia="Times New Roman" w:hAnsi="Times New Roman" w:cs="Times New Roman"/>
                <w:color w:val="000000"/>
                <w:sz w:val="20"/>
                <w:szCs w:val="20"/>
                <w:lang w:val="en-ID" w:eastAsia="en-ID"/>
              </w:rPr>
            </w:pPr>
            <w:r w:rsidRPr="00001E45">
              <w:rPr>
                <w:rFonts w:ascii="Times New Roman" w:eastAsia="Times New Roman" w:hAnsi="Times New Roman" w:cs="Times New Roman"/>
                <w:color w:val="000000"/>
                <w:sz w:val="20"/>
                <w:szCs w:val="20"/>
                <w:lang w:val="en-ID" w:eastAsia="en-ID"/>
              </w:rPr>
              <w:t xml:space="preserve">Boron </w:t>
            </w:r>
            <w:r w:rsidR="00001E45" w:rsidRPr="00001E45">
              <w:rPr>
                <w:rFonts w:ascii="Times New Roman" w:eastAsia="Times New Roman" w:hAnsi="Times New Roman" w:cs="Times New Roman"/>
                <w:color w:val="000000"/>
                <w:sz w:val="20"/>
                <w:szCs w:val="20"/>
                <w:lang w:val="en-ID" w:eastAsia="en-ID"/>
              </w:rPr>
              <w:t>3</w:t>
            </w:r>
            <w:r w:rsidRPr="00001E45">
              <w:rPr>
                <w:rFonts w:ascii="Times New Roman" w:eastAsia="Times New Roman" w:hAnsi="Times New Roman" w:cs="Times New Roman"/>
                <w:color w:val="000000"/>
                <w:sz w:val="20"/>
                <w:szCs w:val="20"/>
                <w:lang w:val="en-ID" w:eastAsia="en-ID"/>
              </w:rPr>
              <w:t xml:space="preserve"> kg/ha</w:t>
            </w:r>
          </w:p>
        </w:tc>
        <w:tc>
          <w:tcPr>
            <w:tcW w:w="815" w:type="dxa"/>
            <w:tcBorders>
              <w:top w:val="nil"/>
              <w:left w:val="nil"/>
              <w:bottom w:val="nil"/>
              <w:right w:val="nil"/>
            </w:tcBorders>
            <w:shd w:val="clear" w:color="auto" w:fill="auto"/>
            <w:noWrap/>
            <w:vAlign w:val="bottom"/>
            <w:hideMark/>
          </w:tcPr>
          <w:p w14:paraId="58655EFE"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14,56</w:t>
            </w:r>
          </w:p>
        </w:tc>
        <w:tc>
          <w:tcPr>
            <w:tcW w:w="424" w:type="dxa"/>
            <w:tcBorders>
              <w:top w:val="nil"/>
              <w:left w:val="nil"/>
              <w:bottom w:val="nil"/>
              <w:right w:val="nil"/>
            </w:tcBorders>
            <w:shd w:val="clear" w:color="auto" w:fill="auto"/>
            <w:noWrap/>
            <w:vAlign w:val="bottom"/>
            <w:hideMark/>
          </w:tcPr>
          <w:p w14:paraId="43FA1848" w14:textId="77777777" w:rsidR="000579E8" w:rsidRPr="000579E8" w:rsidRDefault="000579E8" w:rsidP="000579E8">
            <w:pPr>
              <w:spacing w:after="0" w:line="240" w:lineRule="auto"/>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a</w:t>
            </w:r>
          </w:p>
        </w:tc>
        <w:tc>
          <w:tcPr>
            <w:tcW w:w="815" w:type="dxa"/>
            <w:tcBorders>
              <w:top w:val="nil"/>
              <w:left w:val="nil"/>
              <w:bottom w:val="nil"/>
              <w:right w:val="nil"/>
            </w:tcBorders>
            <w:shd w:val="clear" w:color="auto" w:fill="auto"/>
            <w:noWrap/>
            <w:vAlign w:val="bottom"/>
            <w:hideMark/>
          </w:tcPr>
          <w:p w14:paraId="6C824C1C"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24,61</w:t>
            </w:r>
          </w:p>
        </w:tc>
        <w:tc>
          <w:tcPr>
            <w:tcW w:w="424" w:type="dxa"/>
            <w:tcBorders>
              <w:top w:val="nil"/>
              <w:left w:val="nil"/>
              <w:bottom w:val="nil"/>
              <w:right w:val="nil"/>
            </w:tcBorders>
            <w:shd w:val="clear" w:color="auto" w:fill="auto"/>
            <w:noWrap/>
            <w:vAlign w:val="bottom"/>
            <w:hideMark/>
          </w:tcPr>
          <w:p w14:paraId="5DAEB2B9" w14:textId="77777777" w:rsidR="000579E8" w:rsidRPr="000579E8" w:rsidRDefault="000579E8" w:rsidP="000579E8">
            <w:pPr>
              <w:spacing w:after="0" w:line="240" w:lineRule="auto"/>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a</w:t>
            </w:r>
          </w:p>
        </w:tc>
        <w:tc>
          <w:tcPr>
            <w:tcW w:w="815" w:type="dxa"/>
            <w:tcBorders>
              <w:top w:val="nil"/>
              <w:left w:val="nil"/>
              <w:bottom w:val="nil"/>
              <w:right w:val="nil"/>
            </w:tcBorders>
            <w:shd w:val="clear" w:color="auto" w:fill="auto"/>
            <w:noWrap/>
            <w:vAlign w:val="bottom"/>
            <w:hideMark/>
          </w:tcPr>
          <w:p w14:paraId="120B5A6C"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38,00</w:t>
            </w:r>
          </w:p>
        </w:tc>
        <w:tc>
          <w:tcPr>
            <w:tcW w:w="271" w:type="dxa"/>
            <w:tcBorders>
              <w:top w:val="nil"/>
              <w:left w:val="nil"/>
              <w:bottom w:val="nil"/>
              <w:right w:val="nil"/>
            </w:tcBorders>
            <w:shd w:val="clear" w:color="auto" w:fill="auto"/>
            <w:noWrap/>
            <w:vAlign w:val="bottom"/>
            <w:hideMark/>
          </w:tcPr>
          <w:p w14:paraId="58989456"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p>
        </w:tc>
        <w:tc>
          <w:tcPr>
            <w:tcW w:w="815" w:type="dxa"/>
            <w:tcBorders>
              <w:top w:val="nil"/>
              <w:left w:val="nil"/>
              <w:bottom w:val="nil"/>
              <w:right w:val="nil"/>
            </w:tcBorders>
            <w:shd w:val="clear" w:color="auto" w:fill="auto"/>
            <w:noWrap/>
            <w:vAlign w:val="bottom"/>
            <w:hideMark/>
          </w:tcPr>
          <w:p w14:paraId="707F7C6F"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52,00</w:t>
            </w:r>
          </w:p>
        </w:tc>
        <w:tc>
          <w:tcPr>
            <w:tcW w:w="271" w:type="dxa"/>
            <w:tcBorders>
              <w:top w:val="nil"/>
              <w:left w:val="nil"/>
              <w:bottom w:val="nil"/>
              <w:right w:val="nil"/>
            </w:tcBorders>
            <w:shd w:val="clear" w:color="auto" w:fill="auto"/>
            <w:noWrap/>
            <w:vAlign w:val="bottom"/>
            <w:hideMark/>
          </w:tcPr>
          <w:p w14:paraId="65D59C51"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p>
        </w:tc>
        <w:tc>
          <w:tcPr>
            <w:tcW w:w="815" w:type="dxa"/>
            <w:tcBorders>
              <w:top w:val="nil"/>
              <w:left w:val="nil"/>
              <w:bottom w:val="nil"/>
              <w:right w:val="nil"/>
            </w:tcBorders>
            <w:shd w:val="clear" w:color="auto" w:fill="auto"/>
            <w:noWrap/>
            <w:vAlign w:val="bottom"/>
            <w:hideMark/>
          </w:tcPr>
          <w:p w14:paraId="4EDAC224"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78,00</w:t>
            </w:r>
          </w:p>
        </w:tc>
        <w:tc>
          <w:tcPr>
            <w:tcW w:w="326" w:type="dxa"/>
            <w:tcBorders>
              <w:top w:val="nil"/>
              <w:left w:val="nil"/>
              <w:bottom w:val="nil"/>
              <w:right w:val="nil"/>
            </w:tcBorders>
            <w:shd w:val="clear" w:color="auto" w:fill="auto"/>
            <w:noWrap/>
            <w:vAlign w:val="bottom"/>
            <w:hideMark/>
          </w:tcPr>
          <w:p w14:paraId="3956BC71" w14:textId="77777777" w:rsidR="000579E8" w:rsidRPr="000579E8" w:rsidRDefault="000579E8" w:rsidP="000579E8">
            <w:pPr>
              <w:spacing w:after="0" w:line="240" w:lineRule="auto"/>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b</w:t>
            </w:r>
          </w:p>
        </w:tc>
      </w:tr>
      <w:tr w:rsidR="000579E8" w:rsidRPr="00001E45" w14:paraId="5B31509E" w14:textId="77777777" w:rsidTr="00DA4D6D">
        <w:trPr>
          <w:trHeight w:val="280"/>
        </w:trPr>
        <w:tc>
          <w:tcPr>
            <w:tcW w:w="1984" w:type="dxa"/>
            <w:tcBorders>
              <w:top w:val="single" w:sz="4" w:space="0" w:color="000000"/>
              <w:left w:val="nil"/>
              <w:bottom w:val="single" w:sz="4" w:space="0" w:color="000000"/>
              <w:right w:val="nil"/>
            </w:tcBorders>
            <w:shd w:val="clear" w:color="auto" w:fill="auto"/>
            <w:noWrap/>
            <w:vAlign w:val="bottom"/>
            <w:hideMark/>
          </w:tcPr>
          <w:p w14:paraId="2EB3AD40" w14:textId="0507BE09" w:rsidR="000579E8" w:rsidRPr="000579E8" w:rsidRDefault="000579E8" w:rsidP="000579E8">
            <w:pPr>
              <w:spacing w:after="0" w:line="240" w:lineRule="auto"/>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BNJ</w:t>
            </w:r>
            <w:r w:rsidR="00DA4D6D" w:rsidRPr="00001E45">
              <w:rPr>
                <w:rFonts w:ascii="Times New Roman" w:eastAsia="Times New Roman" w:hAnsi="Times New Roman" w:cs="Times New Roman"/>
                <w:color w:val="000000"/>
                <w:sz w:val="20"/>
                <w:szCs w:val="20"/>
                <w:lang w:val="en-ID" w:eastAsia="en-ID"/>
              </w:rPr>
              <w:t xml:space="preserve"> 5%</w:t>
            </w:r>
          </w:p>
        </w:tc>
        <w:tc>
          <w:tcPr>
            <w:tcW w:w="815" w:type="dxa"/>
            <w:tcBorders>
              <w:top w:val="single" w:sz="4" w:space="0" w:color="auto"/>
              <w:left w:val="nil"/>
              <w:bottom w:val="single" w:sz="4" w:space="0" w:color="auto"/>
              <w:right w:val="nil"/>
            </w:tcBorders>
            <w:shd w:val="clear" w:color="auto" w:fill="auto"/>
            <w:noWrap/>
            <w:vAlign w:val="bottom"/>
            <w:hideMark/>
          </w:tcPr>
          <w:p w14:paraId="3E0A29B8"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3,29</w:t>
            </w:r>
          </w:p>
        </w:tc>
        <w:tc>
          <w:tcPr>
            <w:tcW w:w="424" w:type="dxa"/>
            <w:tcBorders>
              <w:top w:val="single" w:sz="4" w:space="0" w:color="auto"/>
              <w:left w:val="nil"/>
              <w:bottom w:val="single" w:sz="4" w:space="0" w:color="auto"/>
              <w:right w:val="nil"/>
            </w:tcBorders>
            <w:shd w:val="clear" w:color="auto" w:fill="auto"/>
            <w:noWrap/>
            <w:vAlign w:val="bottom"/>
            <w:hideMark/>
          </w:tcPr>
          <w:p w14:paraId="26EF5DE6" w14:textId="77777777" w:rsidR="000579E8" w:rsidRPr="000579E8" w:rsidRDefault="000579E8" w:rsidP="000579E8">
            <w:pPr>
              <w:spacing w:after="0" w:line="240" w:lineRule="auto"/>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 </w:t>
            </w:r>
          </w:p>
        </w:tc>
        <w:tc>
          <w:tcPr>
            <w:tcW w:w="815" w:type="dxa"/>
            <w:tcBorders>
              <w:top w:val="single" w:sz="4" w:space="0" w:color="auto"/>
              <w:left w:val="nil"/>
              <w:bottom w:val="single" w:sz="4" w:space="0" w:color="auto"/>
              <w:right w:val="nil"/>
            </w:tcBorders>
            <w:shd w:val="clear" w:color="auto" w:fill="auto"/>
            <w:noWrap/>
            <w:vAlign w:val="bottom"/>
            <w:hideMark/>
          </w:tcPr>
          <w:p w14:paraId="47F2032A"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4,91</w:t>
            </w:r>
          </w:p>
        </w:tc>
        <w:tc>
          <w:tcPr>
            <w:tcW w:w="424" w:type="dxa"/>
            <w:tcBorders>
              <w:top w:val="single" w:sz="4" w:space="0" w:color="auto"/>
              <w:left w:val="nil"/>
              <w:bottom w:val="single" w:sz="4" w:space="0" w:color="auto"/>
              <w:right w:val="nil"/>
            </w:tcBorders>
            <w:shd w:val="clear" w:color="auto" w:fill="auto"/>
            <w:noWrap/>
            <w:vAlign w:val="bottom"/>
            <w:hideMark/>
          </w:tcPr>
          <w:p w14:paraId="2A704E75" w14:textId="77777777" w:rsidR="000579E8" w:rsidRPr="000579E8" w:rsidRDefault="000579E8" w:rsidP="000579E8">
            <w:pPr>
              <w:spacing w:after="0" w:line="240" w:lineRule="auto"/>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 </w:t>
            </w:r>
          </w:p>
        </w:tc>
        <w:tc>
          <w:tcPr>
            <w:tcW w:w="815" w:type="dxa"/>
            <w:tcBorders>
              <w:top w:val="single" w:sz="4" w:space="0" w:color="auto"/>
              <w:left w:val="nil"/>
              <w:bottom w:val="single" w:sz="4" w:space="0" w:color="auto"/>
              <w:right w:val="nil"/>
            </w:tcBorders>
            <w:shd w:val="clear" w:color="auto" w:fill="auto"/>
            <w:noWrap/>
            <w:vAlign w:val="bottom"/>
            <w:hideMark/>
          </w:tcPr>
          <w:p w14:paraId="317E9D12" w14:textId="77777777" w:rsidR="000579E8" w:rsidRPr="000579E8" w:rsidRDefault="000579E8" w:rsidP="000579E8">
            <w:pPr>
              <w:spacing w:after="0" w:line="240" w:lineRule="auto"/>
              <w:jc w:val="center"/>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tn</w:t>
            </w:r>
          </w:p>
        </w:tc>
        <w:tc>
          <w:tcPr>
            <w:tcW w:w="271" w:type="dxa"/>
            <w:tcBorders>
              <w:top w:val="single" w:sz="4" w:space="0" w:color="auto"/>
              <w:left w:val="nil"/>
              <w:bottom w:val="single" w:sz="4" w:space="0" w:color="auto"/>
              <w:right w:val="nil"/>
            </w:tcBorders>
            <w:shd w:val="clear" w:color="auto" w:fill="auto"/>
            <w:noWrap/>
            <w:vAlign w:val="bottom"/>
            <w:hideMark/>
          </w:tcPr>
          <w:p w14:paraId="615C88B7" w14:textId="2CE558E4" w:rsidR="000579E8" w:rsidRPr="000579E8" w:rsidRDefault="000579E8" w:rsidP="000579E8">
            <w:pPr>
              <w:spacing w:after="0" w:line="240" w:lineRule="auto"/>
              <w:jc w:val="center"/>
              <w:rPr>
                <w:rFonts w:ascii="Times New Roman" w:eastAsia="Times New Roman" w:hAnsi="Times New Roman" w:cs="Times New Roman"/>
                <w:color w:val="000000"/>
                <w:sz w:val="20"/>
                <w:szCs w:val="20"/>
                <w:lang w:val="en-ID" w:eastAsia="en-ID"/>
              </w:rPr>
            </w:pPr>
          </w:p>
        </w:tc>
        <w:tc>
          <w:tcPr>
            <w:tcW w:w="815" w:type="dxa"/>
            <w:tcBorders>
              <w:top w:val="single" w:sz="4" w:space="0" w:color="auto"/>
              <w:left w:val="nil"/>
              <w:bottom w:val="single" w:sz="4" w:space="0" w:color="auto"/>
              <w:right w:val="nil"/>
            </w:tcBorders>
            <w:shd w:val="clear" w:color="auto" w:fill="auto"/>
            <w:noWrap/>
            <w:vAlign w:val="bottom"/>
            <w:hideMark/>
          </w:tcPr>
          <w:p w14:paraId="35F5B1C4" w14:textId="77777777" w:rsidR="000579E8" w:rsidRPr="000579E8" w:rsidRDefault="000579E8" w:rsidP="000579E8">
            <w:pPr>
              <w:spacing w:after="0" w:line="240" w:lineRule="auto"/>
              <w:jc w:val="center"/>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tn</w:t>
            </w:r>
          </w:p>
        </w:tc>
        <w:tc>
          <w:tcPr>
            <w:tcW w:w="271" w:type="dxa"/>
            <w:tcBorders>
              <w:top w:val="single" w:sz="4" w:space="0" w:color="auto"/>
              <w:left w:val="nil"/>
              <w:bottom w:val="single" w:sz="4" w:space="0" w:color="auto"/>
              <w:right w:val="nil"/>
            </w:tcBorders>
            <w:shd w:val="clear" w:color="auto" w:fill="auto"/>
            <w:noWrap/>
            <w:vAlign w:val="bottom"/>
            <w:hideMark/>
          </w:tcPr>
          <w:p w14:paraId="2DB18B83" w14:textId="77777777" w:rsidR="000579E8" w:rsidRPr="000579E8" w:rsidRDefault="000579E8" w:rsidP="000579E8">
            <w:pPr>
              <w:spacing w:after="0" w:line="240" w:lineRule="auto"/>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 </w:t>
            </w:r>
          </w:p>
        </w:tc>
        <w:tc>
          <w:tcPr>
            <w:tcW w:w="815" w:type="dxa"/>
            <w:tcBorders>
              <w:top w:val="single" w:sz="4" w:space="0" w:color="auto"/>
              <w:left w:val="nil"/>
              <w:bottom w:val="single" w:sz="4" w:space="0" w:color="auto"/>
              <w:right w:val="nil"/>
            </w:tcBorders>
            <w:shd w:val="clear" w:color="auto" w:fill="auto"/>
            <w:noWrap/>
            <w:vAlign w:val="bottom"/>
            <w:hideMark/>
          </w:tcPr>
          <w:p w14:paraId="0F41FC3B" w14:textId="407CFB51"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r w:rsidRPr="00001E45">
              <w:rPr>
                <w:rFonts w:ascii="Times New Roman" w:eastAsia="Times New Roman" w:hAnsi="Times New Roman" w:cs="Times New Roman"/>
                <w:color w:val="000000"/>
                <w:sz w:val="20"/>
                <w:szCs w:val="20"/>
                <w:lang w:val="en-ID" w:eastAsia="en-ID"/>
              </w:rPr>
              <w:t>6,96</w:t>
            </w:r>
          </w:p>
        </w:tc>
        <w:tc>
          <w:tcPr>
            <w:tcW w:w="326" w:type="dxa"/>
            <w:tcBorders>
              <w:top w:val="single" w:sz="4" w:space="0" w:color="auto"/>
              <w:left w:val="nil"/>
              <w:bottom w:val="single" w:sz="4" w:space="0" w:color="auto"/>
              <w:right w:val="nil"/>
            </w:tcBorders>
            <w:shd w:val="clear" w:color="auto" w:fill="auto"/>
            <w:noWrap/>
            <w:vAlign w:val="bottom"/>
            <w:hideMark/>
          </w:tcPr>
          <w:p w14:paraId="71761C87" w14:textId="77777777" w:rsidR="000579E8" w:rsidRPr="000579E8" w:rsidRDefault="000579E8" w:rsidP="000579E8">
            <w:pPr>
              <w:spacing w:after="0" w:line="240" w:lineRule="auto"/>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 </w:t>
            </w:r>
          </w:p>
        </w:tc>
      </w:tr>
      <w:tr w:rsidR="000579E8" w:rsidRPr="00001E45" w14:paraId="6FB91961" w14:textId="77777777" w:rsidTr="00DA4D6D">
        <w:trPr>
          <w:trHeight w:val="280"/>
        </w:trPr>
        <w:tc>
          <w:tcPr>
            <w:tcW w:w="1984" w:type="dxa"/>
            <w:tcBorders>
              <w:top w:val="nil"/>
              <w:left w:val="nil"/>
              <w:bottom w:val="nil"/>
              <w:right w:val="nil"/>
            </w:tcBorders>
            <w:shd w:val="clear" w:color="auto" w:fill="auto"/>
            <w:noWrap/>
            <w:vAlign w:val="bottom"/>
            <w:hideMark/>
          </w:tcPr>
          <w:p w14:paraId="0DEE94B1" w14:textId="427F2DB5" w:rsidR="000579E8" w:rsidRPr="000579E8" w:rsidRDefault="00DA4D6D" w:rsidP="000579E8">
            <w:pPr>
              <w:spacing w:after="0" w:line="240" w:lineRule="auto"/>
              <w:rPr>
                <w:rFonts w:ascii="Times New Roman" w:eastAsia="Times New Roman" w:hAnsi="Times New Roman" w:cs="Times New Roman"/>
                <w:color w:val="000000"/>
                <w:sz w:val="20"/>
                <w:szCs w:val="20"/>
                <w:lang w:val="en-ID" w:eastAsia="en-ID"/>
              </w:rPr>
            </w:pPr>
            <w:r w:rsidRPr="00001E45">
              <w:rPr>
                <w:rFonts w:ascii="Times New Roman" w:eastAsia="Times New Roman" w:hAnsi="Times New Roman" w:cs="Times New Roman"/>
                <w:color w:val="000000"/>
                <w:sz w:val="20"/>
                <w:szCs w:val="20"/>
                <w:lang w:val="en-ID" w:eastAsia="en-ID"/>
              </w:rPr>
              <w:t>Bokashi 5 ton/ha</w:t>
            </w:r>
          </w:p>
        </w:tc>
        <w:tc>
          <w:tcPr>
            <w:tcW w:w="815" w:type="dxa"/>
            <w:tcBorders>
              <w:top w:val="nil"/>
              <w:left w:val="nil"/>
              <w:bottom w:val="nil"/>
              <w:right w:val="nil"/>
            </w:tcBorders>
            <w:shd w:val="clear" w:color="auto" w:fill="auto"/>
            <w:noWrap/>
            <w:vAlign w:val="bottom"/>
            <w:hideMark/>
          </w:tcPr>
          <w:p w14:paraId="14CB153B"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16,50</w:t>
            </w:r>
          </w:p>
        </w:tc>
        <w:tc>
          <w:tcPr>
            <w:tcW w:w="424" w:type="dxa"/>
            <w:tcBorders>
              <w:top w:val="nil"/>
              <w:left w:val="nil"/>
              <w:bottom w:val="nil"/>
              <w:right w:val="nil"/>
            </w:tcBorders>
            <w:shd w:val="clear" w:color="auto" w:fill="auto"/>
            <w:noWrap/>
            <w:vAlign w:val="bottom"/>
            <w:hideMark/>
          </w:tcPr>
          <w:p w14:paraId="4DFA447C"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p>
        </w:tc>
        <w:tc>
          <w:tcPr>
            <w:tcW w:w="815" w:type="dxa"/>
            <w:tcBorders>
              <w:top w:val="nil"/>
              <w:left w:val="nil"/>
              <w:bottom w:val="nil"/>
              <w:right w:val="nil"/>
            </w:tcBorders>
            <w:shd w:val="clear" w:color="auto" w:fill="auto"/>
            <w:noWrap/>
            <w:vAlign w:val="bottom"/>
            <w:hideMark/>
          </w:tcPr>
          <w:p w14:paraId="152230E7"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29,83</w:t>
            </w:r>
          </w:p>
        </w:tc>
        <w:tc>
          <w:tcPr>
            <w:tcW w:w="424" w:type="dxa"/>
            <w:tcBorders>
              <w:top w:val="nil"/>
              <w:left w:val="nil"/>
              <w:bottom w:val="nil"/>
              <w:right w:val="nil"/>
            </w:tcBorders>
            <w:shd w:val="clear" w:color="auto" w:fill="auto"/>
            <w:noWrap/>
            <w:vAlign w:val="bottom"/>
            <w:hideMark/>
          </w:tcPr>
          <w:p w14:paraId="5BBAB7F4"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p>
        </w:tc>
        <w:tc>
          <w:tcPr>
            <w:tcW w:w="815" w:type="dxa"/>
            <w:tcBorders>
              <w:top w:val="nil"/>
              <w:left w:val="nil"/>
              <w:bottom w:val="nil"/>
              <w:right w:val="nil"/>
            </w:tcBorders>
            <w:shd w:val="clear" w:color="auto" w:fill="auto"/>
            <w:noWrap/>
            <w:vAlign w:val="bottom"/>
            <w:hideMark/>
          </w:tcPr>
          <w:p w14:paraId="252FE1A9"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42,94</w:t>
            </w:r>
          </w:p>
        </w:tc>
        <w:tc>
          <w:tcPr>
            <w:tcW w:w="271" w:type="dxa"/>
            <w:tcBorders>
              <w:top w:val="nil"/>
              <w:left w:val="nil"/>
              <w:bottom w:val="nil"/>
              <w:right w:val="nil"/>
            </w:tcBorders>
            <w:shd w:val="clear" w:color="auto" w:fill="auto"/>
            <w:noWrap/>
            <w:vAlign w:val="bottom"/>
            <w:hideMark/>
          </w:tcPr>
          <w:p w14:paraId="38F0D7F4"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p>
        </w:tc>
        <w:tc>
          <w:tcPr>
            <w:tcW w:w="815" w:type="dxa"/>
            <w:tcBorders>
              <w:top w:val="nil"/>
              <w:left w:val="nil"/>
              <w:bottom w:val="nil"/>
              <w:right w:val="nil"/>
            </w:tcBorders>
            <w:shd w:val="clear" w:color="auto" w:fill="auto"/>
            <w:noWrap/>
            <w:vAlign w:val="bottom"/>
            <w:hideMark/>
          </w:tcPr>
          <w:p w14:paraId="0A997107"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54,94</w:t>
            </w:r>
          </w:p>
        </w:tc>
        <w:tc>
          <w:tcPr>
            <w:tcW w:w="271" w:type="dxa"/>
            <w:tcBorders>
              <w:top w:val="nil"/>
              <w:left w:val="nil"/>
              <w:bottom w:val="nil"/>
              <w:right w:val="nil"/>
            </w:tcBorders>
            <w:shd w:val="clear" w:color="auto" w:fill="auto"/>
            <w:noWrap/>
            <w:vAlign w:val="bottom"/>
            <w:hideMark/>
          </w:tcPr>
          <w:p w14:paraId="3B91D4A9"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p>
        </w:tc>
        <w:tc>
          <w:tcPr>
            <w:tcW w:w="815" w:type="dxa"/>
            <w:tcBorders>
              <w:top w:val="nil"/>
              <w:left w:val="nil"/>
              <w:bottom w:val="nil"/>
              <w:right w:val="nil"/>
            </w:tcBorders>
            <w:shd w:val="clear" w:color="auto" w:fill="auto"/>
            <w:noWrap/>
            <w:vAlign w:val="bottom"/>
            <w:hideMark/>
          </w:tcPr>
          <w:p w14:paraId="64983D4C"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72,56</w:t>
            </w:r>
          </w:p>
        </w:tc>
        <w:tc>
          <w:tcPr>
            <w:tcW w:w="326" w:type="dxa"/>
            <w:tcBorders>
              <w:top w:val="nil"/>
              <w:left w:val="nil"/>
              <w:bottom w:val="nil"/>
              <w:right w:val="nil"/>
            </w:tcBorders>
            <w:shd w:val="clear" w:color="auto" w:fill="auto"/>
            <w:noWrap/>
            <w:vAlign w:val="bottom"/>
            <w:hideMark/>
          </w:tcPr>
          <w:p w14:paraId="3F7467A6" w14:textId="26DE370E"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r w:rsidRPr="00001E45">
              <w:rPr>
                <w:rFonts w:ascii="Times New Roman" w:hAnsi="Times New Roman" w:cs="Times New Roman"/>
                <w:color w:val="000000"/>
                <w:sz w:val="20"/>
                <w:szCs w:val="20"/>
              </w:rPr>
              <w:t>a</w:t>
            </w:r>
          </w:p>
        </w:tc>
      </w:tr>
      <w:tr w:rsidR="000579E8" w:rsidRPr="00001E45" w14:paraId="5EBAC5F4" w14:textId="77777777" w:rsidTr="00DA4D6D">
        <w:trPr>
          <w:trHeight w:val="280"/>
        </w:trPr>
        <w:tc>
          <w:tcPr>
            <w:tcW w:w="1984" w:type="dxa"/>
            <w:tcBorders>
              <w:top w:val="nil"/>
              <w:left w:val="nil"/>
              <w:bottom w:val="nil"/>
              <w:right w:val="nil"/>
            </w:tcBorders>
            <w:shd w:val="clear" w:color="auto" w:fill="auto"/>
            <w:noWrap/>
            <w:vAlign w:val="bottom"/>
            <w:hideMark/>
          </w:tcPr>
          <w:p w14:paraId="2B0F826B" w14:textId="6B9D5CCF" w:rsidR="000579E8" w:rsidRPr="000579E8" w:rsidRDefault="00DA4D6D" w:rsidP="000579E8">
            <w:pPr>
              <w:spacing w:after="0" w:line="240" w:lineRule="auto"/>
              <w:rPr>
                <w:rFonts w:ascii="Times New Roman" w:eastAsia="Times New Roman" w:hAnsi="Times New Roman" w:cs="Times New Roman"/>
                <w:color w:val="000000"/>
                <w:sz w:val="20"/>
                <w:szCs w:val="20"/>
                <w:lang w:val="en-ID" w:eastAsia="en-ID"/>
              </w:rPr>
            </w:pPr>
            <w:r w:rsidRPr="00001E45">
              <w:rPr>
                <w:rFonts w:ascii="Times New Roman" w:eastAsia="Times New Roman" w:hAnsi="Times New Roman" w:cs="Times New Roman"/>
                <w:color w:val="000000"/>
                <w:sz w:val="20"/>
                <w:szCs w:val="20"/>
                <w:lang w:val="en-ID" w:eastAsia="en-ID"/>
              </w:rPr>
              <w:t xml:space="preserve">Bokashi </w:t>
            </w:r>
            <w:r w:rsidR="00001E45" w:rsidRPr="00001E45">
              <w:rPr>
                <w:rFonts w:ascii="Times New Roman" w:eastAsia="Times New Roman" w:hAnsi="Times New Roman" w:cs="Times New Roman"/>
                <w:color w:val="000000"/>
                <w:sz w:val="20"/>
                <w:szCs w:val="20"/>
                <w:lang w:val="en-ID" w:eastAsia="en-ID"/>
              </w:rPr>
              <w:t>10</w:t>
            </w:r>
            <w:r w:rsidRPr="00001E45">
              <w:rPr>
                <w:rFonts w:ascii="Times New Roman" w:eastAsia="Times New Roman" w:hAnsi="Times New Roman" w:cs="Times New Roman"/>
                <w:color w:val="000000"/>
                <w:sz w:val="20"/>
                <w:szCs w:val="20"/>
                <w:lang w:val="en-ID" w:eastAsia="en-ID"/>
              </w:rPr>
              <w:t xml:space="preserve"> ton/ha</w:t>
            </w:r>
          </w:p>
        </w:tc>
        <w:tc>
          <w:tcPr>
            <w:tcW w:w="815" w:type="dxa"/>
            <w:tcBorders>
              <w:top w:val="nil"/>
              <w:left w:val="nil"/>
              <w:bottom w:val="nil"/>
              <w:right w:val="nil"/>
            </w:tcBorders>
            <w:shd w:val="clear" w:color="auto" w:fill="auto"/>
            <w:noWrap/>
            <w:vAlign w:val="bottom"/>
            <w:hideMark/>
          </w:tcPr>
          <w:p w14:paraId="0D0B172B"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17,00</w:t>
            </w:r>
          </w:p>
        </w:tc>
        <w:tc>
          <w:tcPr>
            <w:tcW w:w="424" w:type="dxa"/>
            <w:tcBorders>
              <w:top w:val="nil"/>
              <w:left w:val="nil"/>
              <w:bottom w:val="nil"/>
              <w:right w:val="nil"/>
            </w:tcBorders>
            <w:shd w:val="clear" w:color="auto" w:fill="auto"/>
            <w:noWrap/>
            <w:vAlign w:val="bottom"/>
            <w:hideMark/>
          </w:tcPr>
          <w:p w14:paraId="7D848D5B"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p>
        </w:tc>
        <w:tc>
          <w:tcPr>
            <w:tcW w:w="815" w:type="dxa"/>
            <w:tcBorders>
              <w:top w:val="nil"/>
              <w:left w:val="nil"/>
              <w:bottom w:val="nil"/>
              <w:right w:val="nil"/>
            </w:tcBorders>
            <w:shd w:val="clear" w:color="auto" w:fill="auto"/>
            <w:noWrap/>
            <w:vAlign w:val="bottom"/>
            <w:hideMark/>
          </w:tcPr>
          <w:p w14:paraId="612FD9DD"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27,83</w:t>
            </w:r>
          </w:p>
        </w:tc>
        <w:tc>
          <w:tcPr>
            <w:tcW w:w="424" w:type="dxa"/>
            <w:tcBorders>
              <w:top w:val="nil"/>
              <w:left w:val="nil"/>
              <w:bottom w:val="nil"/>
              <w:right w:val="nil"/>
            </w:tcBorders>
            <w:shd w:val="clear" w:color="auto" w:fill="auto"/>
            <w:noWrap/>
            <w:vAlign w:val="bottom"/>
            <w:hideMark/>
          </w:tcPr>
          <w:p w14:paraId="03C5CC3B"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p>
        </w:tc>
        <w:tc>
          <w:tcPr>
            <w:tcW w:w="815" w:type="dxa"/>
            <w:tcBorders>
              <w:top w:val="nil"/>
              <w:left w:val="nil"/>
              <w:bottom w:val="nil"/>
              <w:right w:val="nil"/>
            </w:tcBorders>
            <w:shd w:val="clear" w:color="auto" w:fill="auto"/>
            <w:noWrap/>
            <w:vAlign w:val="bottom"/>
            <w:hideMark/>
          </w:tcPr>
          <w:p w14:paraId="563897D9"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38,67</w:t>
            </w:r>
          </w:p>
        </w:tc>
        <w:tc>
          <w:tcPr>
            <w:tcW w:w="271" w:type="dxa"/>
            <w:tcBorders>
              <w:top w:val="nil"/>
              <w:left w:val="nil"/>
              <w:bottom w:val="nil"/>
              <w:right w:val="nil"/>
            </w:tcBorders>
            <w:shd w:val="clear" w:color="auto" w:fill="auto"/>
            <w:noWrap/>
            <w:vAlign w:val="bottom"/>
            <w:hideMark/>
          </w:tcPr>
          <w:p w14:paraId="5426444F"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p>
        </w:tc>
        <w:tc>
          <w:tcPr>
            <w:tcW w:w="815" w:type="dxa"/>
            <w:tcBorders>
              <w:top w:val="nil"/>
              <w:left w:val="nil"/>
              <w:bottom w:val="nil"/>
              <w:right w:val="nil"/>
            </w:tcBorders>
            <w:shd w:val="clear" w:color="auto" w:fill="auto"/>
            <w:noWrap/>
            <w:vAlign w:val="bottom"/>
            <w:hideMark/>
          </w:tcPr>
          <w:p w14:paraId="5B177ACA"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52,83</w:t>
            </w:r>
          </w:p>
        </w:tc>
        <w:tc>
          <w:tcPr>
            <w:tcW w:w="271" w:type="dxa"/>
            <w:tcBorders>
              <w:top w:val="nil"/>
              <w:left w:val="nil"/>
              <w:bottom w:val="nil"/>
              <w:right w:val="nil"/>
            </w:tcBorders>
            <w:shd w:val="clear" w:color="auto" w:fill="auto"/>
            <w:noWrap/>
            <w:vAlign w:val="bottom"/>
            <w:hideMark/>
          </w:tcPr>
          <w:p w14:paraId="2ECE8D65"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p>
        </w:tc>
        <w:tc>
          <w:tcPr>
            <w:tcW w:w="815" w:type="dxa"/>
            <w:tcBorders>
              <w:top w:val="nil"/>
              <w:left w:val="nil"/>
              <w:bottom w:val="nil"/>
              <w:right w:val="nil"/>
            </w:tcBorders>
            <w:shd w:val="clear" w:color="auto" w:fill="auto"/>
            <w:noWrap/>
            <w:vAlign w:val="bottom"/>
            <w:hideMark/>
          </w:tcPr>
          <w:p w14:paraId="451338C1"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72,22</w:t>
            </w:r>
          </w:p>
        </w:tc>
        <w:tc>
          <w:tcPr>
            <w:tcW w:w="326" w:type="dxa"/>
            <w:tcBorders>
              <w:top w:val="nil"/>
              <w:left w:val="nil"/>
              <w:bottom w:val="nil"/>
              <w:right w:val="nil"/>
            </w:tcBorders>
            <w:shd w:val="clear" w:color="auto" w:fill="auto"/>
            <w:noWrap/>
            <w:vAlign w:val="bottom"/>
            <w:hideMark/>
          </w:tcPr>
          <w:p w14:paraId="0D750E85" w14:textId="35F2DA4B"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r w:rsidRPr="00001E45">
              <w:rPr>
                <w:rFonts w:ascii="Times New Roman" w:hAnsi="Times New Roman" w:cs="Times New Roman"/>
                <w:color w:val="000000"/>
                <w:sz w:val="20"/>
                <w:szCs w:val="20"/>
              </w:rPr>
              <w:t>a</w:t>
            </w:r>
          </w:p>
        </w:tc>
      </w:tr>
      <w:tr w:rsidR="000579E8" w:rsidRPr="00001E45" w14:paraId="7C6DAC29" w14:textId="77777777" w:rsidTr="00DA4D6D">
        <w:trPr>
          <w:trHeight w:val="280"/>
        </w:trPr>
        <w:tc>
          <w:tcPr>
            <w:tcW w:w="1984" w:type="dxa"/>
            <w:tcBorders>
              <w:top w:val="nil"/>
              <w:left w:val="nil"/>
              <w:bottom w:val="single" w:sz="4" w:space="0" w:color="000000"/>
              <w:right w:val="nil"/>
            </w:tcBorders>
            <w:shd w:val="clear" w:color="auto" w:fill="auto"/>
            <w:noWrap/>
            <w:vAlign w:val="bottom"/>
            <w:hideMark/>
          </w:tcPr>
          <w:p w14:paraId="3E48FFFA" w14:textId="0EFE61D2" w:rsidR="000579E8" w:rsidRPr="000579E8" w:rsidRDefault="00DA4D6D" w:rsidP="000579E8">
            <w:pPr>
              <w:spacing w:after="0" w:line="240" w:lineRule="auto"/>
              <w:rPr>
                <w:rFonts w:ascii="Times New Roman" w:eastAsia="Times New Roman" w:hAnsi="Times New Roman" w:cs="Times New Roman"/>
                <w:color w:val="000000"/>
                <w:sz w:val="20"/>
                <w:szCs w:val="20"/>
                <w:lang w:val="en-ID" w:eastAsia="en-ID"/>
              </w:rPr>
            </w:pPr>
            <w:r w:rsidRPr="00001E45">
              <w:rPr>
                <w:rFonts w:ascii="Times New Roman" w:eastAsia="Times New Roman" w:hAnsi="Times New Roman" w:cs="Times New Roman"/>
                <w:color w:val="000000"/>
                <w:sz w:val="20"/>
                <w:szCs w:val="20"/>
                <w:lang w:val="en-ID" w:eastAsia="en-ID"/>
              </w:rPr>
              <w:t xml:space="preserve">Bokashi </w:t>
            </w:r>
            <w:r w:rsidR="00001E45" w:rsidRPr="00001E45">
              <w:rPr>
                <w:rFonts w:ascii="Times New Roman" w:eastAsia="Times New Roman" w:hAnsi="Times New Roman" w:cs="Times New Roman"/>
                <w:color w:val="000000"/>
                <w:sz w:val="20"/>
                <w:szCs w:val="20"/>
                <w:lang w:val="en-ID" w:eastAsia="en-ID"/>
              </w:rPr>
              <w:t>1</w:t>
            </w:r>
            <w:r w:rsidRPr="00001E45">
              <w:rPr>
                <w:rFonts w:ascii="Times New Roman" w:eastAsia="Times New Roman" w:hAnsi="Times New Roman" w:cs="Times New Roman"/>
                <w:color w:val="000000"/>
                <w:sz w:val="20"/>
                <w:szCs w:val="20"/>
                <w:lang w:val="en-ID" w:eastAsia="en-ID"/>
              </w:rPr>
              <w:t>5 ton/ha</w:t>
            </w:r>
          </w:p>
        </w:tc>
        <w:tc>
          <w:tcPr>
            <w:tcW w:w="815" w:type="dxa"/>
            <w:tcBorders>
              <w:top w:val="nil"/>
              <w:left w:val="nil"/>
              <w:bottom w:val="nil"/>
              <w:right w:val="nil"/>
            </w:tcBorders>
            <w:shd w:val="clear" w:color="auto" w:fill="auto"/>
            <w:noWrap/>
            <w:vAlign w:val="bottom"/>
            <w:hideMark/>
          </w:tcPr>
          <w:p w14:paraId="1190E799"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16,72</w:t>
            </w:r>
          </w:p>
        </w:tc>
        <w:tc>
          <w:tcPr>
            <w:tcW w:w="424" w:type="dxa"/>
            <w:tcBorders>
              <w:top w:val="nil"/>
              <w:left w:val="nil"/>
              <w:bottom w:val="nil"/>
              <w:right w:val="nil"/>
            </w:tcBorders>
            <w:shd w:val="clear" w:color="auto" w:fill="auto"/>
            <w:noWrap/>
            <w:vAlign w:val="bottom"/>
            <w:hideMark/>
          </w:tcPr>
          <w:p w14:paraId="7F11A0E2"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p>
        </w:tc>
        <w:tc>
          <w:tcPr>
            <w:tcW w:w="815" w:type="dxa"/>
            <w:tcBorders>
              <w:top w:val="nil"/>
              <w:left w:val="nil"/>
              <w:bottom w:val="nil"/>
              <w:right w:val="nil"/>
            </w:tcBorders>
            <w:shd w:val="clear" w:color="auto" w:fill="auto"/>
            <w:noWrap/>
            <w:vAlign w:val="bottom"/>
            <w:hideMark/>
          </w:tcPr>
          <w:p w14:paraId="6256092B"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26,28</w:t>
            </w:r>
          </w:p>
        </w:tc>
        <w:tc>
          <w:tcPr>
            <w:tcW w:w="424" w:type="dxa"/>
            <w:tcBorders>
              <w:top w:val="nil"/>
              <w:left w:val="nil"/>
              <w:bottom w:val="nil"/>
              <w:right w:val="nil"/>
            </w:tcBorders>
            <w:shd w:val="clear" w:color="auto" w:fill="auto"/>
            <w:noWrap/>
            <w:vAlign w:val="bottom"/>
            <w:hideMark/>
          </w:tcPr>
          <w:p w14:paraId="19AA9542"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p>
        </w:tc>
        <w:tc>
          <w:tcPr>
            <w:tcW w:w="815" w:type="dxa"/>
            <w:tcBorders>
              <w:top w:val="nil"/>
              <w:left w:val="nil"/>
              <w:bottom w:val="nil"/>
              <w:right w:val="nil"/>
            </w:tcBorders>
            <w:shd w:val="clear" w:color="auto" w:fill="auto"/>
            <w:noWrap/>
            <w:vAlign w:val="bottom"/>
            <w:hideMark/>
          </w:tcPr>
          <w:p w14:paraId="402CC843"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38,44</w:t>
            </w:r>
          </w:p>
        </w:tc>
        <w:tc>
          <w:tcPr>
            <w:tcW w:w="271" w:type="dxa"/>
            <w:tcBorders>
              <w:top w:val="nil"/>
              <w:left w:val="nil"/>
              <w:bottom w:val="nil"/>
              <w:right w:val="nil"/>
            </w:tcBorders>
            <w:shd w:val="clear" w:color="auto" w:fill="auto"/>
            <w:noWrap/>
            <w:vAlign w:val="bottom"/>
            <w:hideMark/>
          </w:tcPr>
          <w:p w14:paraId="110B9087"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p>
        </w:tc>
        <w:tc>
          <w:tcPr>
            <w:tcW w:w="815" w:type="dxa"/>
            <w:tcBorders>
              <w:top w:val="nil"/>
              <w:left w:val="nil"/>
              <w:bottom w:val="nil"/>
              <w:right w:val="nil"/>
            </w:tcBorders>
            <w:shd w:val="clear" w:color="auto" w:fill="auto"/>
            <w:noWrap/>
            <w:vAlign w:val="bottom"/>
            <w:hideMark/>
          </w:tcPr>
          <w:p w14:paraId="03B44AE3"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49,94</w:t>
            </w:r>
          </w:p>
        </w:tc>
        <w:tc>
          <w:tcPr>
            <w:tcW w:w="271" w:type="dxa"/>
            <w:tcBorders>
              <w:top w:val="nil"/>
              <w:left w:val="nil"/>
              <w:bottom w:val="nil"/>
              <w:right w:val="nil"/>
            </w:tcBorders>
            <w:shd w:val="clear" w:color="auto" w:fill="auto"/>
            <w:noWrap/>
            <w:vAlign w:val="bottom"/>
            <w:hideMark/>
          </w:tcPr>
          <w:p w14:paraId="36A990A6"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p>
        </w:tc>
        <w:tc>
          <w:tcPr>
            <w:tcW w:w="815" w:type="dxa"/>
            <w:tcBorders>
              <w:top w:val="nil"/>
              <w:left w:val="nil"/>
              <w:bottom w:val="nil"/>
              <w:right w:val="nil"/>
            </w:tcBorders>
            <w:shd w:val="clear" w:color="auto" w:fill="auto"/>
            <w:noWrap/>
            <w:vAlign w:val="bottom"/>
            <w:hideMark/>
          </w:tcPr>
          <w:p w14:paraId="221F1443" w14:textId="7777777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79,33</w:t>
            </w:r>
          </w:p>
        </w:tc>
        <w:tc>
          <w:tcPr>
            <w:tcW w:w="326" w:type="dxa"/>
            <w:tcBorders>
              <w:top w:val="nil"/>
              <w:left w:val="nil"/>
              <w:bottom w:val="nil"/>
              <w:right w:val="nil"/>
            </w:tcBorders>
            <w:shd w:val="clear" w:color="auto" w:fill="auto"/>
            <w:noWrap/>
            <w:vAlign w:val="bottom"/>
            <w:hideMark/>
          </w:tcPr>
          <w:p w14:paraId="1D590DA8" w14:textId="40AD50A7"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r w:rsidRPr="00001E45">
              <w:rPr>
                <w:rFonts w:ascii="Times New Roman" w:hAnsi="Times New Roman" w:cs="Times New Roman"/>
                <w:color w:val="000000"/>
                <w:sz w:val="20"/>
                <w:szCs w:val="20"/>
              </w:rPr>
              <w:t>b</w:t>
            </w:r>
          </w:p>
        </w:tc>
      </w:tr>
      <w:tr w:rsidR="000579E8" w:rsidRPr="00001E45" w14:paraId="073FCD08" w14:textId="77777777" w:rsidTr="00DA4D6D">
        <w:trPr>
          <w:trHeight w:val="280"/>
        </w:trPr>
        <w:tc>
          <w:tcPr>
            <w:tcW w:w="1984" w:type="dxa"/>
            <w:tcBorders>
              <w:top w:val="nil"/>
              <w:left w:val="nil"/>
              <w:bottom w:val="single" w:sz="4" w:space="0" w:color="000000"/>
              <w:right w:val="nil"/>
            </w:tcBorders>
            <w:shd w:val="clear" w:color="auto" w:fill="auto"/>
            <w:noWrap/>
            <w:vAlign w:val="bottom"/>
            <w:hideMark/>
          </w:tcPr>
          <w:p w14:paraId="1672A1B3" w14:textId="3FA168FC" w:rsidR="000579E8" w:rsidRPr="000579E8" w:rsidRDefault="000579E8" w:rsidP="000579E8">
            <w:pPr>
              <w:spacing w:after="0" w:line="240" w:lineRule="auto"/>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BNJ</w:t>
            </w:r>
            <w:r w:rsidR="00DA4D6D" w:rsidRPr="00001E45">
              <w:rPr>
                <w:rFonts w:ascii="Times New Roman" w:eastAsia="Times New Roman" w:hAnsi="Times New Roman" w:cs="Times New Roman"/>
                <w:color w:val="000000"/>
                <w:sz w:val="20"/>
                <w:szCs w:val="20"/>
                <w:lang w:val="en-ID" w:eastAsia="en-ID"/>
              </w:rPr>
              <w:t xml:space="preserve"> 5%</w:t>
            </w:r>
          </w:p>
        </w:tc>
        <w:tc>
          <w:tcPr>
            <w:tcW w:w="815" w:type="dxa"/>
            <w:tcBorders>
              <w:top w:val="single" w:sz="4" w:space="0" w:color="auto"/>
              <w:left w:val="nil"/>
              <w:bottom w:val="single" w:sz="4" w:space="0" w:color="auto"/>
              <w:right w:val="nil"/>
            </w:tcBorders>
            <w:shd w:val="clear" w:color="auto" w:fill="auto"/>
            <w:noWrap/>
            <w:vAlign w:val="bottom"/>
            <w:hideMark/>
          </w:tcPr>
          <w:p w14:paraId="46B20CCB" w14:textId="77777777" w:rsidR="000579E8" w:rsidRPr="000579E8" w:rsidRDefault="000579E8" w:rsidP="000579E8">
            <w:pPr>
              <w:spacing w:after="0" w:line="240" w:lineRule="auto"/>
              <w:jc w:val="center"/>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tn</w:t>
            </w:r>
          </w:p>
        </w:tc>
        <w:tc>
          <w:tcPr>
            <w:tcW w:w="424" w:type="dxa"/>
            <w:tcBorders>
              <w:top w:val="single" w:sz="4" w:space="0" w:color="auto"/>
              <w:left w:val="nil"/>
              <w:bottom w:val="single" w:sz="4" w:space="0" w:color="auto"/>
              <w:right w:val="nil"/>
            </w:tcBorders>
            <w:shd w:val="clear" w:color="auto" w:fill="auto"/>
            <w:noWrap/>
            <w:vAlign w:val="bottom"/>
            <w:hideMark/>
          </w:tcPr>
          <w:p w14:paraId="37A1AD80" w14:textId="758FEAD5" w:rsidR="000579E8" w:rsidRPr="000579E8" w:rsidRDefault="000579E8" w:rsidP="000579E8">
            <w:pPr>
              <w:spacing w:after="0" w:line="240" w:lineRule="auto"/>
              <w:jc w:val="center"/>
              <w:rPr>
                <w:rFonts w:ascii="Times New Roman" w:eastAsia="Times New Roman" w:hAnsi="Times New Roman" w:cs="Times New Roman"/>
                <w:color w:val="000000"/>
                <w:sz w:val="20"/>
                <w:szCs w:val="20"/>
                <w:lang w:val="en-ID" w:eastAsia="en-ID"/>
              </w:rPr>
            </w:pPr>
          </w:p>
        </w:tc>
        <w:tc>
          <w:tcPr>
            <w:tcW w:w="815" w:type="dxa"/>
            <w:tcBorders>
              <w:top w:val="single" w:sz="4" w:space="0" w:color="auto"/>
              <w:left w:val="nil"/>
              <w:bottom w:val="single" w:sz="4" w:space="0" w:color="auto"/>
              <w:right w:val="nil"/>
            </w:tcBorders>
            <w:shd w:val="clear" w:color="auto" w:fill="auto"/>
            <w:noWrap/>
            <w:vAlign w:val="bottom"/>
            <w:hideMark/>
          </w:tcPr>
          <w:p w14:paraId="5089D49A" w14:textId="77777777" w:rsidR="000579E8" w:rsidRPr="000579E8" w:rsidRDefault="000579E8" w:rsidP="000579E8">
            <w:pPr>
              <w:spacing w:after="0" w:line="240" w:lineRule="auto"/>
              <w:jc w:val="center"/>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tn</w:t>
            </w:r>
          </w:p>
        </w:tc>
        <w:tc>
          <w:tcPr>
            <w:tcW w:w="424" w:type="dxa"/>
            <w:tcBorders>
              <w:top w:val="single" w:sz="4" w:space="0" w:color="auto"/>
              <w:left w:val="nil"/>
              <w:bottom w:val="single" w:sz="4" w:space="0" w:color="auto"/>
              <w:right w:val="nil"/>
            </w:tcBorders>
            <w:shd w:val="clear" w:color="auto" w:fill="auto"/>
            <w:noWrap/>
            <w:vAlign w:val="bottom"/>
            <w:hideMark/>
          </w:tcPr>
          <w:p w14:paraId="52ADEE43" w14:textId="2D30DC93" w:rsidR="000579E8" w:rsidRPr="000579E8" w:rsidRDefault="000579E8" w:rsidP="000579E8">
            <w:pPr>
              <w:spacing w:after="0" w:line="240" w:lineRule="auto"/>
              <w:jc w:val="center"/>
              <w:rPr>
                <w:rFonts w:ascii="Times New Roman" w:eastAsia="Times New Roman" w:hAnsi="Times New Roman" w:cs="Times New Roman"/>
                <w:color w:val="000000"/>
                <w:sz w:val="20"/>
                <w:szCs w:val="20"/>
                <w:lang w:val="en-ID" w:eastAsia="en-ID"/>
              </w:rPr>
            </w:pPr>
          </w:p>
        </w:tc>
        <w:tc>
          <w:tcPr>
            <w:tcW w:w="815" w:type="dxa"/>
            <w:tcBorders>
              <w:top w:val="single" w:sz="4" w:space="0" w:color="auto"/>
              <w:left w:val="nil"/>
              <w:bottom w:val="single" w:sz="4" w:space="0" w:color="auto"/>
              <w:right w:val="nil"/>
            </w:tcBorders>
            <w:shd w:val="clear" w:color="auto" w:fill="auto"/>
            <w:noWrap/>
            <w:vAlign w:val="bottom"/>
            <w:hideMark/>
          </w:tcPr>
          <w:p w14:paraId="759A63C4" w14:textId="77777777" w:rsidR="000579E8" w:rsidRPr="000579E8" w:rsidRDefault="000579E8" w:rsidP="000579E8">
            <w:pPr>
              <w:spacing w:after="0" w:line="240" w:lineRule="auto"/>
              <w:jc w:val="center"/>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tn</w:t>
            </w:r>
          </w:p>
        </w:tc>
        <w:tc>
          <w:tcPr>
            <w:tcW w:w="271" w:type="dxa"/>
            <w:tcBorders>
              <w:top w:val="single" w:sz="4" w:space="0" w:color="auto"/>
              <w:left w:val="nil"/>
              <w:bottom w:val="single" w:sz="4" w:space="0" w:color="auto"/>
              <w:right w:val="nil"/>
            </w:tcBorders>
            <w:shd w:val="clear" w:color="auto" w:fill="auto"/>
            <w:noWrap/>
            <w:vAlign w:val="bottom"/>
            <w:hideMark/>
          </w:tcPr>
          <w:p w14:paraId="3EF257D4" w14:textId="468ABC28" w:rsidR="000579E8" w:rsidRPr="000579E8" w:rsidRDefault="000579E8" w:rsidP="000579E8">
            <w:pPr>
              <w:spacing w:after="0" w:line="240" w:lineRule="auto"/>
              <w:jc w:val="center"/>
              <w:rPr>
                <w:rFonts w:ascii="Times New Roman" w:eastAsia="Times New Roman" w:hAnsi="Times New Roman" w:cs="Times New Roman"/>
                <w:color w:val="000000"/>
                <w:sz w:val="20"/>
                <w:szCs w:val="20"/>
                <w:lang w:val="en-ID" w:eastAsia="en-ID"/>
              </w:rPr>
            </w:pPr>
          </w:p>
        </w:tc>
        <w:tc>
          <w:tcPr>
            <w:tcW w:w="815" w:type="dxa"/>
            <w:tcBorders>
              <w:top w:val="single" w:sz="4" w:space="0" w:color="auto"/>
              <w:left w:val="nil"/>
              <w:bottom w:val="single" w:sz="4" w:space="0" w:color="auto"/>
              <w:right w:val="nil"/>
            </w:tcBorders>
            <w:shd w:val="clear" w:color="auto" w:fill="auto"/>
            <w:noWrap/>
            <w:vAlign w:val="bottom"/>
            <w:hideMark/>
          </w:tcPr>
          <w:p w14:paraId="72204325" w14:textId="77777777" w:rsidR="000579E8" w:rsidRPr="000579E8" w:rsidRDefault="000579E8" w:rsidP="000579E8">
            <w:pPr>
              <w:spacing w:after="0" w:line="240" w:lineRule="auto"/>
              <w:jc w:val="center"/>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tn</w:t>
            </w:r>
          </w:p>
        </w:tc>
        <w:tc>
          <w:tcPr>
            <w:tcW w:w="271" w:type="dxa"/>
            <w:tcBorders>
              <w:top w:val="single" w:sz="4" w:space="0" w:color="auto"/>
              <w:left w:val="nil"/>
              <w:bottom w:val="single" w:sz="4" w:space="0" w:color="auto"/>
              <w:right w:val="nil"/>
            </w:tcBorders>
            <w:shd w:val="clear" w:color="auto" w:fill="auto"/>
            <w:noWrap/>
            <w:vAlign w:val="bottom"/>
            <w:hideMark/>
          </w:tcPr>
          <w:p w14:paraId="5ABCC831" w14:textId="77777777" w:rsidR="000579E8" w:rsidRPr="000579E8" w:rsidRDefault="000579E8" w:rsidP="000579E8">
            <w:pPr>
              <w:spacing w:after="0" w:line="240" w:lineRule="auto"/>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 </w:t>
            </w:r>
          </w:p>
        </w:tc>
        <w:tc>
          <w:tcPr>
            <w:tcW w:w="815" w:type="dxa"/>
            <w:tcBorders>
              <w:top w:val="single" w:sz="4" w:space="0" w:color="auto"/>
              <w:left w:val="nil"/>
              <w:bottom w:val="single" w:sz="4" w:space="0" w:color="auto"/>
              <w:right w:val="nil"/>
            </w:tcBorders>
            <w:shd w:val="clear" w:color="auto" w:fill="auto"/>
            <w:noWrap/>
            <w:vAlign w:val="bottom"/>
            <w:hideMark/>
          </w:tcPr>
          <w:p w14:paraId="1758F36B" w14:textId="2EA670A5" w:rsidR="000579E8" w:rsidRPr="000579E8" w:rsidRDefault="000579E8" w:rsidP="000579E8">
            <w:pPr>
              <w:spacing w:after="0" w:line="240" w:lineRule="auto"/>
              <w:jc w:val="right"/>
              <w:rPr>
                <w:rFonts w:ascii="Times New Roman" w:eastAsia="Times New Roman" w:hAnsi="Times New Roman" w:cs="Times New Roman"/>
                <w:color w:val="000000"/>
                <w:sz w:val="20"/>
                <w:szCs w:val="20"/>
                <w:lang w:val="en-ID" w:eastAsia="en-ID"/>
              </w:rPr>
            </w:pPr>
            <w:r w:rsidRPr="00001E45">
              <w:rPr>
                <w:rFonts w:ascii="Times New Roman" w:eastAsia="Times New Roman" w:hAnsi="Times New Roman" w:cs="Times New Roman"/>
                <w:color w:val="000000"/>
                <w:sz w:val="20"/>
                <w:szCs w:val="20"/>
                <w:lang w:val="en-ID" w:eastAsia="en-ID"/>
              </w:rPr>
              <w:t>6,96</w:t>
            </w:r>
          </w:p>
        </w:tc>
        <w:tc>
          <w:tcPr>
            <w:tcW w:w="326" w:type="dxa"/>
            <w:tcBorders>
              <w:top w:val="single" w:sz="4" w:space="0" w:color="auto"/>
              <w:left w:val="nil"/>
              <w:bottom w:val="single" w:sz="4" w:space="0" w:color="auto"/>
              <w:right w:val="nil"/>
            </w:tcBorders>
            <w:shd w:val="clear" w:color="auto" w:fill="auto"/>
            <w:noWrap/>
            <w:vAlign w:val="bottom"/>
            <w:hideMark/>
          </w:tcPr>
          <w:p w14:paraId="4A7F0DC3" w14:textId="77777777" w:rsidR="000579E8" w:rsidRPr="000579E8" w:rsidRDefault="000579E8" w:rsidP="000579E8">
            <w:pPr>
              <w:spacing w:after="0" w:line="240" w:lineRule="auto"/>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 </w:t>
            </w:r>
          </w:p>
        </w:tc>
      </w:tr>
    </w:tbl>
    <w:p w14:paraId="37575C16" w14:textId="69DCC6FE" w:rsidR="000579E8" w:rsidRDefault="000579E8" w:rsidP="00DA4D6D">
      <w:pPr>
        <w:pStyle w:val="ListParagraph"/>
        <w:pBdr>
          <w:top w:val="nil"/>
          <w:left w:val="nil"/>
          <w:bottom w:val="nil"/>
          <w:right w:val="nil"/>
          <w:between w:val="nil"/>
        </w:pBdr>
        <w:ind w:left="284"/>
        <w:jc w:val="both"/>
        <w:rPr>
          <w:rFonts w:ascii="Times New Roman" w:hAnsi="Times New Roman" w:cs="Times New Roman"/>
          <w:color w:val="000000"/>
          <w:sz w:val="20"/>
          <w:szCs w:val="20"/>
        </w:rPr>
      </w:pPr>
      <w:r w:rsidRPr="00160DA9">
        <w:rPr>
          <w:rFonts w:ascii="Times New Roman" w:hAnsi="Times New Roman" w:cs="Times New Roman"/>
          <w:color w:val="000000"/>
          <w:sz w:val="20"/>
          <w:szCs w:val="20"/>
        </w:rPr>
        <w:t xml:space="preserve">Keterangan: </w:t>
      </w:r>
      <w:r>
        <w:rPr>
          <w:rFonts w:ascii="Times New Roman" w:hAnsi="Times New Roman" w:cs="Times New Roman"/>
          <w:color w:val="000000"/>
          <w:sz w:val="20"/>
          <w:szCs w:val="20"/>
        </w:rPr>
        <w:t xml:space="preserve">angka-angka yang sama pada kolom yang sama berbeda tidak nyata, </w:t>
      </w:r>
      <w:r w:rsidRPr="00160DA9">
        <w:rPr>
          <w:rFonts w:ascii="Times New Roman" w:hAnsi="Times New Roman" w:cs="Times New Roman"/>
          <w:color w:val="000000"/>
          <w:sz w:val="20"/>
          <w:szCs w:val="20"/>
        </w:rPr>
        <w:t xml:space="preserve">tn </w:t>
      </w:r>
      <w:r>
        <w:rPr>
          <w:rFonts w:ascii="Times New Roman" w:hAnsi="Times New Roman" w:cs="Times New Roman"/>
          <w:color w:val="000000"/>
          <w:sz w:val="20"/>
          <w:szCs w:val="20"/>
        </w:rPr>
        <w:t>=</w:t>
      </w:r>
      <w:r w:rsidRPr="00160DA9">
        <w:rPr>
          <w:rFonts w:ascii="Times New Roman" w:hAnsi="Times New Roman" w:cs="Times New Roman"/>
          <w:color w:val="000000"/>
          <w:sz w:val="20"/>
          <w:szCs w:val="20"/>
        </w:rPr>
        <w:t xml:space="preserve"> tidak nyata</w:t>
      </w:r>
    </w:p>
    <w:p w14:paraId="7AA195EB" w14:textId="77777777" w:rsidR="004C7762" w:rsidRDefault="004C7762" w:rsidP="00DA4D6D">
      <w:pPr>
        <w:pStyle w:val="ListParagraph"/>
        <w:pBdr>
          <w:top w:val="nil"/>
          <w:left w:val="nil"/>
          <w:bottom w:val="nil"/>
          <w:right w:val="nil"/>
          <w:between w:val="nil"/>
        </w:pBdr>
        <w:ind w:left="284"/>
        <w:jc w:val="both"/>
        <w:rPr>
          <w:rFonts w:ascii="Times New Roman" w:hAnsi="Times New Roman" w:cs="Times New Roman"/>
          <w:color w:val="000000"/>
          <w:sz w:val="20"/>
          <w:szCs w:val="20"/>
        </w:rPr>
      </w:pPr>
    </w:p>
    <w:p w14:paraId="2274134B" w14:textId="77777777" w:rsidR="00C22445" w:rsidRPr="00C22445" w:rsidRDefault="00C22445" w:rsidP="00C22445">
      <w:pPr>
        <w:pStyle w:val="ListParagraph"/>
        <w:numPr>
          <w:ilvl w:val="0"/>
          <w:numId w:val="20"/>
        </w:numPr>
        <w:pBdr>
          <w:top w:val="nil"/>
          <w:left w:val="nil"/>
          <w:bottom w:val="nil"/>
          <w:right w:val="nil"/>
          <w:between w:val="nil"/>
        </w:pBdr>
        <w:suppressAutoHyphens/>
        <w:spacing w:after="0" w:line="240" w:lineRule="auto"/>
        <w:ind w:left="709" w:hanging="425"/>
        <w:jc w:val="both"/>
        <w:rPr>
          <w:rFonts w:ascii="Times New Roman" w:hAnsi="Times New Roman" w:cs="Times New Roman"/>
          <w:color w:val="000000"/>
          <w:sz w:val="20"/>
          <w:szCs w:val="20"/>
        </w:rPr>
      </w:pPr>
      <w:r w:rsidRPr="00C22445">
        <w:rPr>
          <w:rFonts w:ascii="Times New Roman" w:hAnsi="Times New Roman" w:cs="Times New Roman"/>
          <w:color w:val="000000"/>
          <w:sz w:val="20"/>
          <w:szCs w:val="20"/>
        </w:rPr>
        <w:t>Jumlah Daun</w:t>
      </w:r>
    </w:p>
    <w:p w14:paraId="4EB7C22E" w14:textId="6141EDAA" w:rsidR="0052503B" w:rsidRPr="00C22445" w:rsidRDefault="0052503B" w:rsidP="0052503B">
      <w:pPr>
        <w:pStyle w:val="Caption"/>
        <w:keepNext/>
        <w:ind w:left="284" w:right="151"/>
        <w:rPr>
          <w:rFonts w:cs="Times New Roman"/>
          <w:i w:val="0"/>
          <w:sz w:val="20"/>
        </w:rPr>
      </w:pPr>
      <w:r w:rsidRPr="00C22445">
        <w:rPr>
          <w:rFonts w:cs="Times New Roman"/>
          <w:b/>
          <w:i w:val="0"/>
          <w:sz w:val="20"/>
        </w:rPr>
        <w:t xml:space="preserve">Tabel </w:t>
      </w:r>
      <w:r w:rsidR="005977DA">
        <w:rPr>
          <w:rFonts w:cs="Times New Roman"/>
          <w:b/>
          <w:i w:val="0"/>
          <w:sz w:val="20"/>
        </w:rPr>
        <w:t>2</w:t>
      </w:r>
      <w:r w:rsidRPr="00C22445">
        <w:rPr>
          <w:rFonts w:cs="Times New Roman"/>
          <w:b/>
          <w:i w:val="0"/>
          <w:sz w:val="20"/>
          <w:lang w:val="en-US"/>
        </w:rPr>
        <w:t>.</w:t>
      </w:r>
      <w:r w:rsidRPr="00C22445">
        <w:rPr>
          <w:rFonts w:cs="Times New Roman"/>
          <w:i w:val="0"/>
          <w:sz w:val="20"/>
          <w:lang w:val="en-US"/>
        </w:rPr>
        <w:t xml:space="preserve"> Rata - rata Perlakuan </w:t>
      </w:r>
      <w:r>
        <w:rPr>
          <w:rFonts w:cs="Times New Roman"/>
          <w:i w:val="0"/>
          <w:sz w:val="20"/>
          <w:lang w:val="en-US"/>
        </w:rPr>
        <w:t>Pupuk Boron</w:t>
      </w:r>
      <w:r w:rsidRPr="00C22445">
        <w:rPr>
          <w:rFonts w:cs="Times New Roman"/>
          <w:i w:val="0"/>
          <w:sz w:val="20"/>
          <w:lang w:val="en-US"/>
        </w:rPr>
        <w:t xml:space="preserve"> dan Pupuk </w:t>
      </w:r>
      <w:r>
        <w:rPr>
          <w:rFonts w:cs="Times New Roman"/>
          <w:i w:val="0"/>
          <w:sz w:val="20"/>
          <w:lang w:val="en-US"/>
        </w:rPr>
        <w:t>Bokashi</w:t>
      </w:r>
      <w:r w:rsidRPr="00C22445">
        <w:rPr>
          <w:rFonts w:cs="Times New Roman"/>
          <w:i w:val="0"/>
          <w:sz w:val="20"/>
          <w:lang w:val="en-US"/>
        </w:rPr>
        <w:t xml:space="preserve"> terhadap </w:t>
      </w:r>
      <w:r w:rsidR="005977DA">
        <w:rPr>
          <w:rFonts w:cs="Times New Roman"/>
          <w:i w:val="0"/>
          <w:sz w:val="20"/>
          <w:lang w:val="en-US"/>
        </w:rPr>
        <w:t>Jumlah Daun</w:t>
      </w:r>
    </w:p>
    <w:tbl>
      <w:tblPr>
        <w:tblW w:w="6665" w:type="dxa"/>
        <w:tblInd w:w="284" w:type="dxa"/>
        <w:tblLook w:val="04A0" w:firstRow="1" w:lastRow="0" w:firstColumn="1" w:lastColumn="0" w:noHBand="0" w:noVBand="1"/>
      </w:tblPr>
      <w:tblGrid>
        <w:gridCol w:w="1843"/>
        <w:gridCol w:w="714"/>
        <w:gridCol w:w="714"/>
        <w:gridCol w:w="714"/>
        <w:gridCol w:w="903"/>
        <w:gridCol w:w="437"/>
        <w:gridCol w:w="903"/>
        <w:gridCol w:w="437"/>
      </w:tblGrid>
      <w:tr w:rsidR="0052503B" w:rsidRPr="0052503B" w14:paraId="6B33D74B" w14:textId="77777777" w:rsidTr="0052503B">
        <w:trPr>
          <w:trHeight w:val="290"/>
        </w:trPr>
        <w:tc>
          <w:tcPr>
            <w:tcW w:w="1843" w:type="dxa"/>
            <w:vMerge w:val="restart"/>
            <w:tcBorders>
              <w:top w:val="single" w:sz="4" w:space="0" w:color="auto"/>
              <w:left w:val="nil"/>
              <w:bottom w:val="single" w:sz="4" w:space="0" w:color="000000"/>
              <w:right w:val="nil"/>
            </w:tcBorders>
            <w:shd w:val="clear" w:color="auto" w:fill="auto"/>
            <w:noWrap/>
            <w:vAlign w:val="center"/>
            <w:hideMark/>
          </w:tcPr>
          <w:p w14:paraId="3C9E8A58" w14:textId="77777777" w:rsidR="0052503B" w:rsidRPr="0052503B" w:rsidRDefault="0052503B" w:rsidP="0052503B">
            <w:pPr>
              <w:spacing w:after="0" w:line="240" w:lineRule="auto"/>
              <w:jc w:val="center"/>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Perlakuan</w:t>
            </w:r>
          </w:p>
        </w:tc>
        <w:tc>
          <w:tcPr>
            <w:tcW w:w="4822" w:type="dxa"/>
            <w:gridSpan w:val="7"/>
            <w:tcBorders>
              <w:top w:val="single" w:sz="4" w:space="0" w:color="auto"/>
              <w:left w:val="nil"/>
              <w:bottom w:val="single" w:sz="4" w:space="0" w:color="auto"/>
              <w:right w:val="nil"/>
            </w:tcBorders>
            <w:shd w:val="clear" w:color="auto" w:fill="auto"/>
            <w:noWrap/>
            <w:vAlign w:val="bottom"/>
            <w:hideMark/>
          </w:tcPr>
          <w:p w14:paraId="292E2AFC" w14:textId="77777777" w:rsidR="0052503B" w:rsidRPr="0052503B" w:rsidRDefault="0052503B" w:rsidP="0052503B">
            <w:pPr>
              <w:spacing w:after="0" w:line="240" w:lineRule="auto"/>
              <w:jc w:val="center"/>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umur</w:t>
            </w:r>
          </w:p>
        </w:tc>
      </w:tr>
      <w:tr w:rsidR="0052503B" w:rsidRPr="0052503B" w14:paraId="76FB4684" w14:textId="77777777" w:rsidTr="0052503B">
        <w:trPr>
          <w:trHeight w:val="290"/>
        </w:trPr>
        <w:tc>
          <w:tcPr>
            <w:tcW w:w="1843" w:type="dxa"/>
            <w:vMerge/>
            <w:tcBorders>
              <w:top w:val="single" w:sz="4" w:space="0" w:color="auto"/>
              <w:left w:val="nil"/>
              <w:bottom w:val="single" w:sz="4" w:space="0" w:color="000000"/>
              <w:right w:val="nil"/>
            </w:tcBorders>
            <w:vAlign w:val="center"/>
            <w:hideMark/>
          </w:tcPr>
          <w:p w14:paraId="3ED7389B" w14:textId="77777777" w:rsidR="0052503B" w:rsidRPr="0052503B" w:rsidRDefault="0052503B" w:rsidP="0052503B">
            <w:pPr>
              <w:spacing w:after="0" w:line="240" w:lineRule="auto"/>
              <w:rPr>
                <w:rFonts w:ascii="Times New Roman" w:eastAsia="Times New Roman" w:hAnsi="Times New Roman" w:cs="Times New Roman"/>
                <w:color w:val="000000"/>
                <w:sz w:val="20"/>
                <w:szCs w:val="20"/>
                <w:lang w:val="en-ID" w:eastAsia="en-ID"/>
              </w:rPr>
            </w:pPr>
          </w:p>
        </w:tc>
        <w:tc>
          <w:tcPr>
            <w:tcW w:w="714" w:type="dxa"/>
            <w:tcBorders>
              <w:top w:val="nil"/>
              <w:left w:val="nil"/>
              <w:bottom w:val="single" w:sz="4" w:space="0" w:color="auto"/>
              <w:right w:val="nil"/>
            </w:tcBorders>
            <w:shd w:val="clear" w:color="auto" w:fill="auto"/>
            <w:noWrap/>
            <w:vAlign w:val="bottom"/>
            <w:hideMark/>
          </w:tcPr>
          <w:p w14:paraId="61A35C90" w14:textId="77777777" w:rsidR="0052503B" w:rsidRPr="0052503B" w:rsidRDefault="0052503B" w:rsidP="0052503B">
            <w:pPr>
              <w:spacing w:after="0" w:line="240" w:lineRule="auto"/>
              <w:jc w:val="right"/>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7</w:t>
            </w:r>
          </w:p>
        </w:tc>
        <w:tc>
          <w:tcPr>
            <w:tcW w:w="714" w:type="dxa"/>
            <w:tcBorders>
              <w:top w:val="nil"/>
              <w:left w:val="nil"/>
              <w:bottom w:val="single" w:sz="4" w:space="0" w:color="auto"/>
              <w:right w:val="nil"/>
            </w:tcBorders>
            <w:shd w:val="clear" w:color="auto" w:fill="auto"/>
            <w:noWrap/>
            <w:vAlign w:val="bottom"/>
            <w:hideMark/>
          </w:tcPr>
          <w:p w14:paraId="5322DA60" w14:textId="77777777" w:rsidR="0052503B" w:rsidRPr="0052503B" w:rsidRDefault="0052503B" w:rsidP="0052503B">
            <w:pPr>
              <w:spacing w:after="0" w:line="240" w:lineRule="auto"/>
              <w:jc w:val="right"/>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14</w:t>
            </w:r>
          </w:p>
        </w:tc>
        <w:tc>
          <w:tcPr>
            <w:tcW w:w="714" w:type="dxa"/>
            <w:tcBorders>
              <w:top w:val="nil"/>
              <w:left w:val="nil"/>
              <w:bottom w:val="single" w:sz="4" w:space="0" w:color="auto"/>
              <w:right w:val="nil"/>
            </w:tcBorders>
            <w:shd w:val="clear" w:color="auto" w:fill="auto"/>
            <w:noWrap/>
            <w:vAlign w:val="bottom"/>
            <w:hideMark/>
          </w:tcPr>
          <w:p w14:paraId="7B207B73" w14:textId="77777777" w:rsidR="0052503B" w:rsidRPr="0052503B" w:rsidRDefault="0052503B" w:rsidP="0052503B">
            <w:pPr>
              <w:spacing w:after="0" w:line="240" w:lineRule="auto"/>
              <w:jc w:val="right"/>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21</w:t>
            </w:r>
          </w:p>
        </w:tc>
        <w:tc>
          <w:tcPr>
            <w:tcW w:w="903" w:type="dxa"/>
            <w:tcBorders>
              <w:top w:val="nil"/>
              <w:left w:val="nil"/>
              <w:bottom w:val="single" w:sz="4" w:space="0" w:color="auto"/>
              <w:right w:val="nil"/>
            </w:tcBorders>
            <w:shd w:val="clear" w:color="auto" w:fill="auto"/>
            <w:noWrap/>
            <w:vAlign w:val="bottom"/>
            <w:hideMark/>
          </w:tcPr>
          <w:p w14:paraId="282CDE2B" w14:textId="77777777" w:rsidR="0052503B" w:rsidRPr="0052503B" w:rsidRDefault="0052503B" w:rsidP="0052503B">
            <w:pPr>
              <w:spacing w:after="0" w:line="240" w:lineRule="auto"/>
              <w:jc w:val="right"/>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28</w:t>
            </w:r>
          </w:p>
        </w:tc>
        <w:tc>
          <w:tcPr>
            <w:tcW w:w="437" w:type="dxa"/>
            <w:tcBorders>
              <w:top w:val="nil"/>
              <w:left w:val="nil"/>
              <w:bottom w:val="single" w:sz="4" w:space="0" w:color="auto"/>
              <w:right w:val="nil"/>
            </w:tcBorders>
            <w:shd w:val="clear" w:color="auto" w:fill="auto"/>
            <w:noWrap/>
            <w:vAlign w:val="bottom"/>
            <w:hideMark/>
          </w:tcPr>
          <w:p w14:paraId="5C53E6F8" w14:textId="77777777" w:rsidR="0052503B" w:rsidRPr="0052503B" w:rsidRDefault="0052503B" w:rsidP="0052503B">
            <w:pPr>
              <w:spacing w:after="0" w:line="240" w:lineRule="auto"/>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 </w:t>
            </w:r>
          </w:p>
        </w:tc>
        <w:tc>
          <w:tcPr>
            <w:tcW w:w="903" w:type="dxa"/>
            <w:tcBorders>
              <w:top w:val="nil"/>
              <w:left w:val="nil"/>
              <w:bottom w:val="single" w:sz="4" w:space="0" w:color="auto"/>
              <w:right w:val="nil"/>
            </w:tcBorders>
            <w:shd w:val="clear" w:color="auto" w:fill="auto"/>
            <w:noWrap/>
            <w:vAlign w:val="bottom"/>
            <w:hideMark/>
          </w:tcPr>
          <w:p w14:paraId="19D09FA6" w14:textId="77777777" w:rsidR="0052503B" w:rsidRPr="0052503B" w:rsidRDefault="0052503B" w:rsidP="0052503B">
            <w:pPr>
              <w:spacing w:after="0" w:line="240" w:lineRule="auto"/>
              <w:jc w:val="right"/>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35</w:t>
            </w:r>
          </w:p>
        </w:tc>
        <w:tc>
          <w:tcPr>
            <w:tcW w:w="437" w:type="dxa"/>
            <w:tcBorders>
              <w:top w:val="nil"/>
              <w:left w:val="nil"/>
              <w:bottom w:val="single" w:sz="4" w:space="0" w:color="auto"/>
              <w:right w:val="nil"/>
            </w:tcBorders>
            <w:shd w:val="clear" w:color="auto" w:fill="auto"/>
            <w:noWrap/>
            <w:vAlign w:val="bottom"/>
            <w:hideMark/>
          </w:tcPr>
          <w:p w14:paraId="738957D4" w14:textId="77777777" w:rsidR="0052503B" w:rsidRPr="0052503B" w:rsidRDefault="0052503B" w:rsidP="0052503B">
            <w:pPr>
              <w:spacing w:after="0" w:line="240" w:lineRule="auto"/>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 </w:t>
            </w:r>
          </w:p>
        </w:tc>
      </w:tr>
      <w:tr w:rsidR="00001E45" w:rsidRPr="0052503B" w14:paraId="1CC2CBB2" w14:textId="77777777" w:rsidTr="0052503B">
        <w:trPr>
          <w:trHeight w:val="290"/>
        </w:trPr>
        <w:tc>
          <w:tcPr>
            <w:tcW w:w="1843" w:type="dxa"/>
            <w:tcBorders>
              <w:top w:val="nil"/>
              <w:left w:val="nil"/>
              <w:bottom w:val="nil"/>
              <w:right w:val="nil"/>
            </w:tcBorders>
            <w:shd w:val="clear" w:color="auto" w:fill="auto"/>
            <w:noWrap/>
            <w:vAlign w:val="bottom"/>
            <w:hideMark/>
          </w:tcPr>
          <w:p w14:paraId="20CD2260" w14:textId="1F36E53E" w:rsidR="00001E45" w:rsidRPr="0052503B" w:rsidRDefault="00001E45" w:rsidP="00001E45">
            <w:pPr>
              <w:spacing w:after="0" w:line="240" w:lineRule="auto"/>
              <w:rPr>
                <w:rFonts w:ascii="Times New Roman" w:eastAsia="Times New Roman" w:hAnsi="Times New Roman" w:cs="Times New Roman"/>
                <w:color w:val="000000"/>
                <w:sz w:val="20"/>
                <w:szCs w:val="20"/>
                <w:lang w:val="en-ID" w:eastAsia="en-ID"/>
              </w:rPr>
            </w:pPr>
            <w:r w:rsidRPr="00001E45">
              <w:rPr>
                <w:rFonts w:ascii="Times New Roman" w:eastAsia="Times New Roman" w:hAnsi="Times New Roman" w:cs="Times New Roman"/>
                <w:color w:val="000000"/>
                <w:sz w:val="20"/>
                <w:szCs w:val="20"/>
                <w:lang w:val="en-ID" w:eastAsia="en-ID"/>
              </w:rPr>
              <w:t>Boron 1 kg/ha</w:t>
            </w:r>
          </w:p>
        </w:tc>
        <w:tc>
          <w:tcPr>
            <w:tcW w:w="714" w:type="dxa"/>
            <w:tcBorders>
              <w:top w:val="nil"/>
              <w:left w:val="nil"/>
              <w:bottom w:val="nil"/>
              <w:right w:val="nil"/>
            </w:tcBorders>
            <w:shd w:val="clear" w:color="auto" w:fill="auto"/>
            <w:noWrap/>
            <w:vAlign w:val="bottom"/>
            <w:hideMark/>
          </w:tcPr>
          <w:p w14:paraId="78AC906B" w14:textId="77777777" w:rsidR="00001E45" w:rsidRPr="0052503B" w:rsidRDefault="00001E45" w:rsidP="00001E45">
            <w:pPr>
              <w:spacing w:after="0" w:line="240" w:lineRule="auto"/>
              <w:jc w:val="right"/>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2,76</w:t>
            </w:r>
          </w:p>
        </w:tc>
        <w:tc>
          <w:tcPr>
            <w:tcW w:w="714" w:type="dxa"/>
            <w:tcBorders>
              <w:top w:val="nil"/>
              <w:left w:val="nil"/>
              <w:bottom w:val="nil"/>
              <w:right w:val="nil"/>
            </w:tcBorders>
            <w:shd w:val="clear" w:color="auto" w:fill="auto"/>
            <w:noWrap/>
            <w:vAlign w:val="bottom"/>
            <w:hideMark/>
          </w:tcPr>
          <w:p w14:paraId="0F2D4705" w14:textId="77777777" w:rsidR="00001E45" w:rsidRPr="0052503B" w:rsidRDefault="00001E45" w:rsidP="00001E45">
            <w:pPr>
              <w:spacing w:after="0" w:line="240" w:lineRule="auto"/>
              <w:jc w:val="right"/>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6,27</w:t>
            </w:r>
          </w:p>
        </w:tc>
        <w:tc>
          <w:tcPr>
            <w:tcW w:w="714" w:type="dxa"/>
            <w:tcBorders>
              <w:top w:val="nil"/>
              <w:left w:val="nil"/>
              <w:bottom w:val="nil"/>
              <w:right w:val="nil"/>
            </w:tcBorders>
            <w:shd w:val="clear" w:color="auto" w:fill="auto"/>
            <w:noWrap/>
            <w:vAlign w:val="bottom"/>
            <w:hideMark/>
          </w:tcPr>
          <w:p w14:paraId="570A3EE4" w14:textId="77777777" w:rsidR="00001E45" w:rsidRPr="0052503B" w:rsidRDefault="00001E45" w:rsidP="00001E45">
            <w:pPr>
              <w:spacing w:after="0" w:line="240" w:lineRule="auto"/>
              <w:jc w:val="right"/>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7,78</w:t>
            </w:r>
          </w:p>
        </w:tc>
        <w:tc>
          <w:tcPr>
            <w:tcW w:w="903" w:type="dxa"/>
            <w:tcBorders>
              <w:top w:val="nil"/>
              <w:left w:val="nil"/>
              <w:bottom w:val="nil"/>
              <w:right w:val="nil"/>
            </w:tcBorders>
            <w:shd w:val="clear" w:color="auto" w:fill="auto"/>
            <w:noWrap/>
            <w:vAlign w:val="bottom"/>
            <w:hideMark/>
          </w:tcPr>
          <w:p w14:paraId="3F1B93E2" w14:textId="77777777" w:rsidR="00001E45" w:rsidRPr="0052503B" w:rsidRDefault="00001E45" w:rsidP="00001E45">
            <w:pPr>
              <w:spacing w:after="0" w:line="240" w:lineRule="auto"/>
              <w:jc w:val="right"/>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10,18</w:t>
            </w:r>
          </w:p>
        </w:tc>
        <w:tc>
          <w:tcPr>
            <w:tcW w:w="437" w:type="dxa"/>
            <w:tcBorders>
              <w:top w:val="nil"/>
              <w:left w:val="nil"/>
              <w:bottom w:val="nil"/>
              <w:right w:val="nil"/>
            </w:tcBorders>
            <w:shd w:val="clear" w:color="auto" w:fill="auto"/>
            <w:noWrap/>
            <w:vAlign w:val="bottom"/>
            <w:hideMark/>
          </w:tcPr>
          <w:p w14:paraId="200523E3" w14:textId="77777777" w:rsidR="00001E45" w:rsidRPr="0052503B" w:rsidRDefault="00001E45" w:rsidP="00001E45">
            <w:pPr>
              <w:spacing w:after="0" w:line="240" w:lineRule="auto"/>
              <w:jc w:val="right"/>
              <w:rPr>
                <w:rFonts w:ascii="Times New Roman" w:eastAsia="Times New Roman" w:hAnsi="Times New Roman" w:cs="Times New Roman"/>
                <w:color w:val="000000"/>
                <w:sz w:val="20"/>
                <w:szCs w:val="20"/>
                <w:lang w:val="en-ID" w:eastAsia="en-ID"/>
              </w:rPr>
            </w:pPr>
          </w:p>
        </w:tc>
        <w:tc>
          <w:tcPr>
            <w:tcW w:w="903" w:type="dxa"/>
            <w:tcBorders>
              <w:top w:val="nil"/>
              <w:left w:val="nil"/>
              <w:bottom w:val="nil"/>
              <w:right w:val="nil"/>
            </w:tcBorders>
            <w:shd w:val="clear" w:color="auto" w:fill="auto"/>
            <w:noWrap/>
            <w:vAlign w:val="bottom"/>
            <w:hideMark/>
          </w:tcPr>
          <w:p w14:paraId="003E8CB1" w14:textId="77777777" w:rsidR="00001E45" w:rsidRPr="0052503B" w:rsidRDefault="00001E45" w:rsidP="00001E45">
            <w:pPr>
              <w:spacing w:after="0" w:line="240" w:lineRule="auto"/>
              <w:jc w:val="right"/>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13,98</w:t>
            </w:r>
          </w:p>
        </w:tc>
        <w:tc>
          <w:tcPr>
            <w:tcW w:w="437" w:type="dxa"/>
            <w:tcBorders>
              <w:top w:val="nil"/>
              <w:left w:val="nil"/>
              <w:bottom w:val="nil"/>
              <w:right w:val="nil"/>
            </w:tcBorders>
            <w:shd w:val="clear" w:color="auto" w:fill="auto"/>
            <w:noWrap/>
            <w:vAlign w:val="bottom"/>
            <w:hideMark/>
          </w:tcPr>
          <w:p w14:paraId="7AA811E1" w14:textId="77777777" w:rsidR="00001E45" w:rsidRPr="0052503B" w:rsidRDefault="00001E45" w:rsidP="00001E45">
            <w:pPr>
              <w:spacing w:after="0" w:line="240" w:lineRule="auto"/>
              <w:jc w:val="right"/>
              <w:rPr>
                <w:rFonts w:ascii="Times New Roman" w:eastAsia="Times New Roman" w:hAnsi="Times New Roman" w:cs="Times New Roman"/>
                <w:color w:val="000000"/>
                <w:sz w:val="20"/>
                <w:szCs w:val="20"/>
                <w:lang w:val="en-ID" w:eastAsia="en-ID"/>
              </w:rPr>
            </w:pPr>
          </w:p>
        </w:tc>
      </w:tr>
      <w:tr w:rsidR="00001E45" w:rsidRPr="0052503B" w14:paraId="39F2B39A" w14:textId="77777777" w:rsidTr="0052503B">
        <w:trPr>
          <w:trHeight w:val="290"/>
        </w:trPr>
        <w:tc>
          <w:tcPr>
            <w:tcW w:w="1843" w:type="dxa"/>
            <w:tcBorders>
              <w:top w:val="nil"/>
              <w:left w:val="nil"/>
              <w:bottom w:val="nil"/>
              <w:right w:val="nil"/>
            </w:tcBorders>
            <w:shd w:val="clear" w:color="auto" w:fill="auto"/>
            <w:noWrap/>
            <w:vAlign w:val="bottom"/>
            <w:hideMark/>
          </w:tcPr>
          <w:p w14:paraId="780D1D30" w14:textId="195EEAE2" w:rsidR="00001E45" w:rsidRPr="0052503B" w:rsidRDefault="00001E45" w:rsidP="00001E45">
            <w:pPr>
              <w:spacing w:after="0" w:line="240" w:lineRule="auto"/>
              <w:rPr>
                <w:rFonts w:ascii="Times New Roman" w:eastAsia="Times New Roman" w:hAnsi="Times New Roman" w:cs="Times New Roman"/>
                <w:color w:val="000000"/>
                <w:sz w:val="20"/>
                <w:szCs w:val="20"/>
                <w:lang w:val="en-ID" w:eastAsia="en-ID"/>
              </w:rPr>
            </w:pPr>
            <w:r w:rsidRPr="00001E45">
              <w:rPr>
                <w:rFonts w:ascii="Times New Roman" w:eastAsia="Times New Roman" w:hAnsi="Times New Roman" w:cs="Times New Roman"/>
                <w:color w:val="000000"/>
                <w:sz w:val="20"/>
                <w:szCs w:val="20"/>
                <w:lang w:val="en-ID" w:eastAsia="en-ID"/>
              </w:rPr>
              <w:t>Boron 2 kg/ha</w:t>
            </w:r>
          </w:p>
        </w:tc>
        <w:tc>
          <w:tcPr>
            <w:tcW w:w="714" w:type="dxa"/>
            <w:tcBorders>
              <w:top w:val="nil"/>
              <w:left w:val="nil"/>
              <w:bottom w:val="nil"/>
              <w:right w:val="nil"/>
            </w:tcBorders>
            <w:shd w:val="clear" w:color="auto" w:fill="auto"/>
            <w:noWrap/>
            <w:vAlign w:val="bottom"/>
            <w:hideMark/>
          </w:tcPr>
          <w:p w14:paraId="2A25BD1D" w14:textId="77777777" w:rsidR="00001E45" w:rsidRPr="0052503B" w:rsidRDefault="00001E45" w:rsidP="00001E45">
            <w:pPr>
              <w:spacing w:after="0" w:line="240" w:lineRule="auto"/>
              <w:jc w:val="right"/>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2,36</w:t>
            </w:r>
          </w:p>
        </w:tc>
        <w:tc>
          <w:tcPr>
            <w:tcW w:w="714" w:type="dxa"/>
            <w:tcBorders>
              <w:top w:val="nil"/>
              <w:left w:val="nil"/>
              <w:bottom w:val="nil"/>
              <w:right w:val="nil"/>
            </w:tcBorders>
            <w:shd w:val="clear" w:color="auto" w:fill="auto"/>
            <w:noWrap/>
            <w:vAlign w:val="bottom"/>
            <w:hideMark/>
          </w:tcPr>
          <w:p w14:paraId="04D4D2FC" w14:textId="77777777" w:rsidR="00001E45" w:rsidRPr="0052503B" w:rsidRDefault="00001E45" w:rsidP="00001E45">
            <w:pPr>
              <w:spacing w:after="0" w:line="240" w:lineRule="auto"/>
              <w:jc w:val="right"/>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4,82</w:t>
            </w:r>
          </w:p>
        </w:tc>
        <w:tc>
          <w:tcPr>
            <w:tcW w:w="714" w:type="dxa"/>
            <w:tcBorders>
              <w:top w:val="nil"/>
              <w:left w:val="nil"/>
              <w:bottom w:val="nil"/>
              <w:right w:val="nil"/>
            </w:tcBorders>
            <w:shd w:val="clear" w:color="auto" w:fill="auto"/>
            <w:noWrap/>
            <w:vAlign w:val="bottom"/>
            <w:hideMark/>
          </w:tcPr>
          <w:p w14:paraId="73AED207" w14:textId="77777777" w:rsidR="00001E45" w:rsidRPr="0052503B" w:rsidRDefault="00001E45" w:rsidP="00001E45">
            <w:pPr>
              <w:spacing w:after="0" w:line="240" w:lineRule="auto"/>
              <w:jc w:val="right"/>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7,33</w:t>
            </w:r>
          </w:p>
        </w:tc>
        <w:tc>
          <w:tcPr>
            <w:tcW w:w="903" w:type="dxa"/>
            <w:tcBorders>
              <w:top w:val="nil"/>
              <w:left w:val="nil"/>
              <w:bottom w:val="nil"/>
              <w:right w:val="nil"/>
            </w:tcBorders>
            <w:shd w:val="clear" w:color="auto" w:fill="auto"/>
            <w:noWrap/>
            <w:vAlign w:val="bottom"/>
            <w:hideMark/>
          </w:tcPr>
          <w:p w14:paraId="14BC577F" w14:textId="77777777" w:rsidR="00001E45" w:rsidRPr="0052503B" w:rsidRDefault="00001E45" w:rsidP="00001E45">
            <w:pPr>
              <w:spacing w:after="0" w:line="240" w:lineRule="auto"/>
              <w:jc w:val="right"/>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10,78</w:t>
            </w:r>
          </w:p>
        </w:tc>
        <w:tc>
          <w:tcPr>
            <w:tcW w:w="437" w:type="dxa"/>
            <w:tcBorders>
              <w:top w:val="nil"/>
              <w:left w:val="nil"/>
              <w:bottom w:val="nil"/>
              <w:right w:val="nil"/>
            </w:tcBorders>
            <w:shd w:val="clear" w:color="auto" w:fill="auto"/>
            <w:noWrap/>
            <w:vAlign w:val="bottom"/>
            <w:hideMark/>
          </w:tcPr>
          <w:p w14:paraId="18756DD8" w14:textId="77777777" w:rsidR="00001E45" w:rsidRPr="0052503B" w:rsidRDefault="00001E45" w:rsidP="00001E45">
            <w:pPr>
              <w:spacing w:after="0" w:line="240" w:lineRule="auto"/>
              <w:jc w:val="right"/>
              <w:rPr>
                <w:rFonts w:ascii="Times New Roman" w:eastAsia="Times New Roman" w:hAnsi="Times New Roman" w:cs="Times New Roman"/>
                <w:color w:val="000000"/>
                <w:sz w:val="20"/>
                <w:szCs w:val="20"/>
                <w:lang w:val="en-ID" w:eastAsia="en-ID"/>
              </w:rPr>
            </w:pPr>
          </w:p>
        </w:tc>
        <w:tc>
          <w:tcPr>
            <w:tcW w:w="903" w:type="dxa"/>
            <w:tcBorders>
              <w:top w:val="nil"/>
              <w:left w:val="nil"/>
              <w:bottom w:val="nil"/>
              <w:right w:val="nil"/>
            </w:tcBorders>
            <w:shd w:val="clear" w:color="auto" w:fill="auto"/>
            <w:noWrap/>
            <w:vAlign w:val="bottom"/>
            <w:hideMark/>
          </w:tcPr>
          <w:p w14:paraId="6C03AE9D" w14:textId="77777777" w:rsidR="00001E45" w:rsidRPr="0052503B" w:rsidRDefault="00001E45" w:rsidP="00001E45">
            <w:pPr>
              <w:spacing w:after="0" w:line="240" w:lineRule="auto"/>
              <w:jc w:val="right"/>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13,49</w:t>
            </w:r>
          </w:p>
        </w:tc>
        <w:tc>
          <w:tcPr>
            <w:tcW w:w="437" w:type="dxa"/>
            <w:tcBorders>
              <w:top w:val="nil"/>
              <w:left w:val="nil"/>
              <w:bottom w:val="nil"/>
              <w:right w:val="nil"/>
            </w:tcBorders>
            <w:shd w:val="clear" w:color="auto" w:fill="auto"/>
            <w:noWrap/>
            <w:vAlign w:val="bottom"/>
            <w:hideMark/>
          </w:tcPr>
          <w:p w14:paraId="644EB13F" w14:textId="77777777" w:rsidR="00001E45" w:rsidRPr="0052503B" w:rsidRDefault="00001E45" w:rsidP="00001E45">
            <w:pPr>
              <w:spacing w:after="0" w:line="240" w:lineRule="auto"/>
              <w:jc w:val="right"/>
              <w:rPr>
                <w:rFonts w:ascii="Times New Roman" w:eastAsia="Times New Roman" w:hAnsi="Times New Roman" w:cs="Times New Roman"/>
                <w:color w:val="000000"/>
                <w:sz w:val="20"/>
                <w:szCs w:val="20"/>
                <w:lang w:val="en-ID" w:eastAsia="en-ID"/>
              </w:rPr>
            </w:pPr>
          </w:p>
        </w:tc>
      </w:tr>
      <w:tr w:rsidR="00001E45" w:rsidRPr="0052503B" w14:paraId="60249BC1" w14:textId="77777777" w:rsidTr="0052503B">
        <w:trPr>
          <w:trHeight w:val="290"/>
        </w:trPr>
        <w:tc>
          <w:tcPr>
            <w:tcW w:w="1843" w:type="dxa"/>
            <w:tcBorders>
              <w:top w:val="nil"/>
              <w:left w:val="nil"/>
              <w:bottom w:val="nil"/>
              <w:right w:val="nil"/>
            </w:tcBorders>
            <w:shd w:val="clear" w:color="auto" w:fill="auto"/>
            <w:noWrap/>
            <w:vAlign w:val="bottom"/>
            <w:hideMark/>
          </w:tcPr>
          <w:p w14:paraId="2EE0DC22" w14:textId="79B01CDD" w:rsidR="00001E45" w:rsidRPr="0052503B" w:rsidRDefault="00001E45" w:rsidP="00001E45">
            <w:pPr>
              <w:spacing w:after="0" w:line="240" w:lineRule="auto"/>
              <w:rPr>
                <w:rFonts w:ascii="Times New Roman" w:eastAsia="Times New Roman" w:hAnsi="Times New Roman" w:cs="Times New Roman"/>
                <w:color w:val="000000"/>
                <w:sz w:val="20"/>
                <w:szCs w:val="20"/>
                <w:lang w:val="en-ID" w:eastAsia="en-ID"/>
              </w:rPr>
            </w:pPr>
            <w:r w:rsidRPr="00001E45">
              <w:rPr>
                <w:rFonts w:ascii="Times New Roman" w:eastAsia="Times New Roman" w:hAnsi="Times New Roman" w:cs="Times New Roman"/>
                <w:color w:val="000000"/>
                <w:sz w:val="20"/>
                <w:szCs w:val="20"/>
                <w:lang w:val="en-ID" w:eastAsia="en-ID"/>
              </w:rPr>
              <w:t>Boron 3 kg/ha</w:t>
            </w:r>
          </w:p>
        </w:tc>
        <w:tc>
          <w:tcPr>
            <w:tcW w:w="714" w:type="dxa"/>
            <w:tcBorders>
              <w:top w:val="nil"/>
              <w:left w:val="nil"/>
              <w:bottom w:val="nil"/>
              <w:right w:val="nil"/>
            </w:tcBorders>
            <w:shd w:val="clear" w:color="auto" w:fill="auto"/>
            <w:noWrap/>
            <w:vAlign w:val="bottom"/>
            <w:hideMark/>
          </w:tcPr>
          <w:p w14:paraId="0369DF3E" w14:textId="77777777" w:rsidR="00001E45" w:rsidRPr="0052503B" w:rsidRDefault="00001E45" w:rsidP="00001E45">
            <w:pPr>
              <w:spacing w:after="0" w:line="240" w:lineRule="auto"/>
              <w:jc w:val="right"/>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2,07</w:t>
            </w:r>
          </w:p>
        </w:tc>
        <w:tc>
          <w:tcPr>
            <w:tcW w:w="714" w:type="dxa"/>
            <w:tcBorders>
              <w:top w:val="nil"/>
              <w:left w:val="nil"/>
              <w:bottom w:val="nil"/>
              <w:right w:val="nil"/>
            </w:tcBorders>
            <w:shd w:val="clear" w:color="auto" w:fill="auto"/>
            <w:noWrap/>
            <w:vAlign w:val="bottom"/>
            <w:hideMark/>
          </w:tcPr>
          <w:p w14:paraId="0FA60DAA" w14:textId="77777777" w:rsidR="00001E45" w:rsidRPr="0052503B" w:rsidRDefault="00001E45" w:rsidP="00001E45">
            <w:pPr>
              <w:spacing w:after="0" w:line="240" w:lineRule="auto"/>
              <w:jc w:val="right"/>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4,82</w:t>
            </w:r>
          </w:p>
        </w:tc>
        <w:tc>
          <w:tcPr>
            <w:tcW w:w="714" w:type="dxa"/>
            <w:tcBorders>
              <w:top w:val="nil"/>
              <w:left w:val="nil"/>
              <w:bottom w:val="nil"/>
              <w:right w:val="nil"/>
            </w:tcBorders>
            <w:shd w:val="clear" w:color="auto" w:fill="auto"/>
            <w:noWrap/>
            <w:vAlign w:val="bottom"/>
            <w:hideMark/>
          </w:tcPr>
          <w:p w14:paraId="7066F8D0" w14:textId="77777777" w:rsidR="00001E45" w:rsidRPr="0052503B" w:rsidRDefault="00001E45" w:rsidP="00001E45">
            <w:pPr>
              <w:spacing w:after="0" w:line="240" w:lineRule="auto"/>
              <w:jc w:val="right"/>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7,09</w:t>
            </w:r>
          </w:p>
        </w:tc>
        <w:tc>
          <w:tcPr>
            <w:tcW w:w="903" w:type="dxa"/>
            <w:tcBorders>
              <w:top w:val="nil"/>
              <w:left w:val="nil"/>
              <w:bottom w:val="nil"/>
              <w:right w:val="nil"/>
            </w:tcBorders>
            <w:shd w:val="clear" w:color="auto" w:fill="auto"/>
            <w:noWrap/>
            <w:vAlign w:val="bottom"/>
            <w:hideMark/>
          </w:tcPr>
          <w:p w14:paraId="39643D66" w14:textId="77777777" w:rsidR="00001E45" w:rsidRPr="0052503B" w:rsidRDefault="00001E45" w:rsidP="00001E45">
            <w:pPr>
              <w:spacing w:after="0" w:line="240" w:lineRule="auto"/>
              <w:jc w:val="right"/>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11,22</w:t>
            </w:r>
          </w:p>
        </w:tc>
        <w:tc>
          <w:tcPr>
            <w:tcW w:w="437" w:type="dxa"/>
            <w:tcBorders>
              <w:top w:val="nil"/>
              <w:left w:val="nil"/>
              <w:bottom w:val="nil"/>
              <w:right w:val="nil"/>
            </w:tcBorders>
            <w:shd w:val="clear" w:color="auto" w:fill="auto"/>
            <w:noWrap/>
            <w:vAlign w:val="bottom"/>
            <w:hideMark/>
          </w:tcPr>
          <w:p w14:paraId="55943304" w14:textId="77777777" w:rsidR="00001E45" w:rsidRPr="0052503B" w:rsidRDefault="00001E45" w:rsidP="00001E45">
            <w:pPr>
              <w:spacing w:after="0" w:line="240" w:lineRule="auto"/>
              <w:jc w:val="right"/>
              <w:rPr>
                <w:rFonts w:ascii="Times New Roman" w:eastAsia="Times New Roman" w:hAnsi="Times New Roman" w:cs="Times New Roman"/>
                <w:color w:val="000000"/>
                <w:sz w:val="20"/>
                <w:szCs w:val="20"/>
                <w:lang w:val="en-ID" w:eastAsia="en-ID"/>
              </w:rPr>
            </w:pPr>
          </w:p>
        </w:tc>
        <w:tc>
          <w:tcPr>
            <w:tcW w:w="903" w:type="dxa"/>
            <w:tcBorders>
              <w:top w:val="nil"/>
              <w:left w:val="nil"/>
              <w:bottom w:val="nil"/>
              <w:right w:val="nil"/>
            </w:tcBorders>
            <w:shd w:val="clear" w:color="auto" w:fill="auto"/>
            <w:noWrap/>
            <w:vAlign w:val="bottom"/>
            <w:hideMark/>
          </w:tcPr>
          <w:p w14:paraId="31760CCD" w14:textId="77777777" w:rsidR="00001E45" w:rsidRPr="0052503B" w:rsidRDefault="00001E45" w:rsidP="00001E45">
            <w:pPr>
              <w:spacing w:after="0" w:line="240" w:lineRule="auto"/>
              <w:jc w:val="right"/>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14,84</w:t>
            </w:r>
          </w:p>
        </w:tc>
        <w:tc>
          <w:tcPr>
            <w:tcW w:w="437" w:type="dxa"/>
            <w:tcBorders>
              <w:top w:val="nil"/>
              <w:left w:val="nil"/>
              <w:bottom w:val="nil"/>
              <w:right w:val="nil"/>
            </w:tcBorders>
            <w:shd w:val="clear" w:color="auto" w:fill="auto"/>
            <w:noWrap/>
            <w:vAlign w:val="bottom"/>
            <w:hideMark/>
          </w:tcPr>
          <w:p w14:paraId="18D5E0FA" w14:textId="77777777" w:rsidR="00001E45" w:rsidRPr="0052503B" w:rsidRDefault="00001E45" w:rsidP="00001E45">
            <w:pPr>
              <w:spacing w:after="0" w:line="240" w:lineRule="auto"/>
              <w:jc w:val="right"/>
              <w:rPr>
                <w:rFonts w:ascii="Times New Roman" w:eastAsia="Times New Roman" w:hAnsi="Times New Roman" w:cs="Times New Roman"/>
                <w:color w:val="000000"/>
                <w:sz w:val="20"/>
                <w:szCs w:val="20"/>
                <w:lang w:val="en-ID" w:eastAsia="en-ID"/>
              </w:rPr>
            </w:pPr>
          </w:p>
        </w:tc>
      </w:tr>
      <w:tr w:rsidR="00001E45" w:rsidRPr="0052503B" w14:paraId="018D96DE" w14:textId="77777777" w:rsidTr="0052503B">
        <w:trPr>
          <w:trHeight w:val="290"/>
        </w:trPr>
        <w:tc>
          <w:tcPr>
            <w:tcW w:w="1843" w:type="dxa"/>
            <w:tcBorders>
              <w:top w:val="single" w:sz="4" w:space="0" w:color="auto"/>
              <w:left w:val="nil"/>
              <w:bottom w:val="single" w:sz="4" w:space="0" w:color="auto"/>
              <w:right w:val="nil"/>
            </w:tcBorders>
            <w:shd w:val="clear" w:color="auto" w:fill="auto"/>
            <w:noWrap/>
            <w:vAlign w:val="bottom"/>
            <w:hideMark/>
          </w:tcPr>
          <w:p w14:paraId="77781925" w14:textId="477FEC92" w:rsidR="00001E45" w:rsidRPr="0052503B" w:rsidRDefault="00001E45" w:rsidP="00001E45">
            <w:pPr>
              <w:spacing w:after="0" w:line="240" w:lineRule="auto"/>
              <w:rPr>
                <w:rFonts w:ascii="Times New Roman" w:eastAsia="Times New Roman" w:hAnsi="Times New Roman" w:cs="Times New Roman"/>
                <w:color w:val="000000"/>
                <w:sz w:val="20"/>
                <w:szCs w:val="20"/>
                <w:lang w:val="en-ID" w:eastAsia="en-ID"/>
              </w:rPr>
            </w:pPr>
            <w:r w:rsidRPr="000579E8">
              <w:rPr>
                <w:rFonts w:ascii="Times New Roman" w:eastAsia="Times New Roman" w:hAnsi="Times New Roman" w:cs="Times New Roman"/>
                <w:color w:val="000000"/>
                <w:sz w:val="20"/>
                <w:szCs w:val="20"/>
                <w:lang w:val="en-ID" w:eastAsia="en-ID"/>
              </w:rPr>
              <w:t>BNJ</w:t>
            </w:r>
            <w:r w:rsidRPr="00001E45">
              <w:rPr>
                <w:rFonts w:ascii="Times New Roman" w:eastAsia="Times New Roman" w:hAnsi="Times New Roman" w:cs="Times New Roman"/>
                <w:color w:val="000000"/>
                <w:sz w:val="20"/>
                <w:szCs w:val="20"/>
                <w:lang w:val="en-ID" w:eastAsia="en-ID"/>
              </w:rPr>
              <w:t xml:space="preserve"> 5%</w:t>
            </w:r>
          </w:p>
        </w:tc>
        <w:tc>
          <w:tcPr>
            <w:tcW w:w="714" w:type="dxa"/>
            <w:tcBorders>
              <w:top w:val="single" w:sz="4" w:space="0" w:color="auto"/>
              <w:left w:val="nil"/>
              <w:bottom w:val="single" w:sz="4" w:space="0" w:color="auto"/>
              <w:right w:val="nil"/>
            </w:tcBorders>
            <w:shd w:val="clear" w:color="auto" w:fill="auto"/>
            <w:noWrap/>
            <w:vAlign w:val="bottom"/>
            <w:hideMark/>
          </w:tcPr>
          <w:p w14:paraId="55699F12" w14:textId="77777777" w:rsidR="00001E45" w:rsidRPr="0052503B" w:rsidRDefault="00001E45" w:rsidP="00001E45">
            <w:pPr>
              <w:spacing w:after="0" w:line="240" w:lineRule="auto"/>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tn</w:t>
            </w:r>
          </w:p>
        </w:tc>
        <w:tc>
          <w:tcPr>
            <w:tcW w:w="714" w:type="dxa"/>
            <w:tcBorders>
              <w:top w:val="single" w:sz="4" w:space="0" w:color="auto"/>
              <w:left w:val="nil"/>
              <w:bottom w:val="single" w:sz="4" w:space="0" w:color="auto"/>
              <w:right w:val="nil"/>
            </w:tcBorders>
            <w:shd w:val="clear" w:color="auto" w:fill="auto"/>
            <w:noWrap/>
            <w:vAlign w:val="bottom"/>
            <w:hideMark/>
          </w:tcPr>
          <w:p w14:paraId="50084E7A" w14:textId="77777777" w:rsidR="00001E45" w:rsidRPr="0052503B" w:rsidRDefault="00001E45" w:rsidP="00001E45">
            <w:pPr>
              <w:spacing w:after="0" w:line="240" w:lineRule="auto"/>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tn</w:t>
            </w:r>
          </w:p>
        </w:tc>
        <w:tc>
          <w:tcPr>
            <w:tcW w:w="714" w:type="dxa"/>
            <w:tcBorders>
              <w:top w:val="single" w:sz="4" w:space="0" w:color="auto"/>
              <w:left w:val="nil"/>
              <w:bottom w:val="single" w:sz="4" w:space="0" w:color="auto"/>
              <w:right w:val="nil"/>
            </w:tcBorders>
            <w:shd w:val="clear" w:color="auto" w:fill="auto"/>
            <w:noWrap/>
            <w:vAlign w:val="bottom"/>
            <w:hideMark/>
          </w:tcPr>
          <w:p w14:paraId="69B78F76" w14:textId="77777777" w:rsidR="00001E45" w:rsidRPr="0052503B" w:rsidRDefault="00001E45" w:rsidP="00001E45">
            <w:pPr>
              <w:spacing w:after="0" w:line="240" w:lineRule="auto"/>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tn</w:t>
            </w:r>
          </w:p>
        </w:tc>
        <w:tc>
          <w:tcPr>
            <w:tcW w:w="903" w:type="dxa"/>
            <w:tcBorders>
              <w:top w:val="single" w:sz="4" w:space="0" w:color="auto"/>
              <w:left w:val="nil"/>
              <w:bottom w:val="single" w:sz="4" w:space="0" w:color="auto"/>
              <w:right w:val="nil"/>
            </w:tcBorders>
            <w:shd w:val="clear" w:color="auto" w:fill="auto"/>
            <w:noWrap/>
            <w:vAlign w:val="bottom"/>
            <w:hideMark/>
          </w:tcPr>
          <w:p w14:paraId="42078659" w14:textId="77777777" w:rsidR="00001E45" w:rsidRPr="0052503B" w:rsidRDefault="00001E45" w:rsidP="00001E45">
            <w:pPr>
              <w:spacing w:after="0" w:line="240" w:lineRule="auto"/>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tn</w:t>
            </w:r>
          </w:p>
        </w:tc>
        <w:tc>
          <w:tcPr>
            <w:tcW w:w="437" w:type="dxa"/>
            <w:tcBorders>
              <w:top w:val="single" w:sz="4" w:space="0" w:color="auto"/>
              <w:left w:val="nil"/>
              <w:bottom w:val="single" w:sz="4" w:space="0" w:color="auto"/>
              <w:right w:val="nil"/>
            </w:tcBorders>
            <w:shd w:val="clear" w:color="auto" w:fill="auto"/>
            <w:noWrap/>
            <w:vAlign w:val="bottom"/>
            <w:hideMark/>
          </w:tcPr>
          <w:p w14:paraId="35B9CE10" w14:textId="77777777" w:rsidR="00001E45" w:rsidRPr="0052503B" w:rsidRDefault="00001E45" w:rsidP="00001E45">
            <w:pPr>
              <w:spacing w:after="0" w:line="240" w:lineRule="auto"/>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 </w:t>
            </w:r>
          </w:p>
        </w:tc>
        <w:tc>
          <w:tcPr>
            <w:tcW w:w="903" w:type="dxa"/>
            <w:tcBorders>
              <w:top w:val="single" w:sz="4" w:space="0" w:color="auto"/>
              <w:left w:val="nil"/>
              <w:bottom w:val="single" w:sz="4" w:space="0" w:color="auto"/>
              <w:right w:val="nil"/>
            </w:tcBorders>
            <w:shd w:val="clear" w:color="auto" w:fill="auto"/>
            <w:noWrap/>
            <w:vAlign w:val="bottom"/>
            <w:hideMark/>
          </w:tcPr>
          <w:p w14:paraId="34230B76" w14:textId="77777777" w:rsidR="00001E45" w:rsidRPr="0052503B" w:rsidRDefault="00001E45" w:rsidP="00001E45">
            <w:pPr>
              <w:spacing w:after="0" w:line="240" w:lineRule="auto"/>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tn</w:t>
            </w:r>
          </w:p>
        </w:tc>
        <w:tc>
          <w:tcPr>
            <w:tcW w:w="437" w:type="dxa"/>
            <w:tcBorders>
              <w:top w:val="single" w:sz="4" w:space="0" w:color="auto"/>
              <w:left w:val="nil"/>
              <w:bottom w:val="single" w:sz="4" w:space="0" w:color="auto"/>
              <w:right w:val="nil"/>
            </w:tcBorders>
            <w:shd w:val="clear" w:color="auto" w:fill="auto"/>
            <w:noWrap/>
            <w:vAlign w:val="bottom"/>
            <w:hideMark/>
          </w:tcPr>
          <w:p w14:paraId="3F7B8AEE" w14:textId="77777777" w:rsidR="00001E45" w:rsidRPr="0052503B" w:rsidRDefault="00001E45" w:rsidP="00001E45">
            <w:pPr>
              <w:spacing w:after="0" w:line="240" w:lineRule="auto"/>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 </w:t>
            </w:r>
          </w:p>
        </w:tc>
      </w:tr>
      <w:tr w:rsidR="00001E45" w:rsidRPr="0052503B" w14:paraId="255B0F81" w14:textId="77777777" w:rsidTr="0052503B">
        <w:trPr>
          <w:trHeight w:val="290"/>
        </w:trPr>
        <w:tc>
          <w:tcPr>
            <w:tcW w:w="1843" w:type="dxa"/>
            <w:tcBorders>
              <w:top w:val="nil"/>
              <w:left w:val="nil"/>
              <w:bottom w:val="nil"/>
              <w:right w:val="nil"/>
            </w:tcBorders>
            <w:shd w:val="clear" w:color="auto" w:fill="auto"/>
            <w:noWrap/>
            <w:vAlign w:val="bottom"/>
            <w:hideMark/>
          </w:tcPr>
          <w:p w14:paraId="2FE18449" w14:textId="4736E5DC" w:rsidR="00001E45" w:rsidRPr="0052503B" w:rsidRDefault="00001E45" w:rsidP="00001E45">
            <w:pPr>
              <w:spacing w:after="0" w:line="240" w:lineRule="auto"/>
              <w:rPr>
                <w:rFonts w:ascii="Times New Roman" w:eastAsia="Times New Roman" w:hAnsi="Times New Roman" w:cs="Times New Roman"/>
                <w:color w:val="000000"/>
                <w:sz w:val="20"/>
                <w:szCs w:val="20"/>
                <w:lang w:val="en-ID" w:eastAsia="en-ID"/>
              </w:rPr>
            </w:pPr>
            <w:r w:rsidRPr="00001E45">
              <w:rPr>
                <w:rFonts w:ascii="Times New Roman" w:eastAsia="Times New Roman" w:hAnsi="Times New Roman" w:cs="Times New Roman"/>
                <w:color w:val="000000"/>
                <w:sz w:val="20"/>
                <w:szCs w:val="20"/>
                <w:lang w:val="en-ID" w:eastAsia="en-ID"/>
              </w:rPr>
              <w:t>Bokashi 5 ton/ha</w:t>
            </w:r>
          </w:p>
        </w:tc>
        <w:tc>
          <w:tcPr>
            <w:tcW w:w="714" w:type="dxa"/>
            <w:tcBorders>
              <w:top w:val="nil"/>
              <w:left w:val="nil"/>
              <w:bottom w:val="nil"/>
              <w:right w:val="nil"/>
            </w:tcBorders>
            <w:shd w:val="clear" w:color="auto" w:fill="auto"/>
            <w:noWrap/>
            <w:vAlign w:val="bottom"/>
            <w:hideMark/>
          </w:tcPr>
          <w:p w14:paraId="799CC2DA" w14:textId="77777777" w:rsidR="00001E45" w:rsidRPr="0052503B" w:rsidRDefault="00001E45" w:rsidP="00001E45">
            <w:pPr>
              <w:spacing w:after="0" w:line="240" w:lineRule="auto"/>
              <w:jc w:val="right"/>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2,49</w:t>
            </w:r>
          </w:p>
        </w:tc>
        <w:tc>
          <w:tcPr>
            <w:tcW w:w="714" w:type="dxa"/>
            <w:tcBorders>
              <w:top w:val="nil"/>
              <w:left w:val="nil"/>
              <w:bottom w:val="nil"/>
              <w:right w:val="nil"/>
            </w:tcBorders>
            <w:shd w:val="clear" w:color="auto" w:fill="auto"/>
            <w:noWrap/>
            <w:vAlign w:val="bottom"/>
            <w:hideMark/>
          </w:tcPr>
          <w:p w14:paraId="0DEC24D7" w14:textId="77777777" w:rsidR="00001E45" w:rsidRPr="0052503B" w:rsidRDefault="00001E45" w:rsidP="00001E45">
            <w:pPr>
              <w:spacing w:after="0" w:line="240" w:lineRule="auto"/>
              <w:jc w:val="right"/>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4,89</w:t>
            </w:r>
          </w:p>
        </w:tc>
        <w:tc>
          <w:tcPr>
            <w:tcW w:w="714" w:type="dxa"/>
            <w:tcBorders>
              <w:top w:val="nil"/>
              <w:left w:val="nil"/>
              <w:bottom w:val="nil"/>
              <w:right w:val="nil"/>
            </w:tcBorders>
            <w:shd w:val="clear" w:color="auto" w:fill="auto"/>
            <w:noWrap/>
            <w:vAlign w:val="bottom"/>
            <w:hideMark/>
          </w:tcPr>
          <w:p w14:paraId="374DFCBC" w14:textId="77777777" w:rsidR="00001E45" w:rsidRPr="0052503B" w:rsidRDefault="00001E45" w:rsidP="00001E45">
            <w:pPr>
              <w:spacing w:after="0" w:line="240" w:lineRule="auto"/>
              <w:jc w:val="right"/>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7,76</w:t>
            </w:r>
          </w:p>
        </w:tc>
        <w:tc>
          <w:tcPr>
            <w:tcW w:w="903" w:type="dxa"/>
            <w:tcBorders>
              <w:top w:val="nil"/>
              <w:left w:val="nil"/>
              <w:bottom w:val="nil"/>
              <w:right w:val="nil"/>
            </w:tcBorders>
            <w:shd w:val="clear" w:color="auto" w:fill="auto"/>
            <w:noWrap/>
            <w:vAlign w:val="bottom"/>
            <w:hideMark/>
          </w:tcPr>
          <w:p w14:paraId="45E58DB7" w14:textId="77777777" w:rsidR="00001E45" w:rsidRPr="0052503B" w:rsidRDefault="00001E45" w:rsidP="00001E45">
            <w:pPr>
              <w:spacing w:after="0" w:line="240" w:lineRule="auto"/>
              <w:jc w:val="right"/>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10,09</w:t>
            </w:r>
          </w:p>
        </w:tc>
        <w:tc>
          <w:tcPr>
            <w:tcW w:w="437" w:type="dxa"/>
            <w:tcBorders>
              <w:top w:val="nil"/>
              <w:left w:val="nil"/>
              <w:bottom w:val="nil"/>
              <w:right w:val="nil"/>
            </w:tcBorders>
            <w:shd w:val="clear" w:color="auto" w:fill="auto"/>
            <w:noWrap/>
            <w:vAlign w:val="bottom"/>
            <w:hideMark/>
          </w:tcPr>
          <w:p w14:paraId="127A8205" w14:textId="77777777" w:rsidR="00001E45" w:rsidRPr="0052503B" w:rsidRDefault="00001E45" w:rsidP="00001E45">
            <w:pPr>
              <w:spacing w:after="0" w:line="240" w:lineRule="auto"/>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a</w:t>
            </w:r>
          </w:p>
        </w:tc>
        <w:tc>
          <w:tcPr>
            <w:tcW w:w="903" w:type="dxa"/>
            <w:tcBorders>
              <w:top w:val="nil"/>
              <w:left w:val="nil"/>
              <w:bottom w:val="nil"/>
              <w:right w:val="nil"/>
            </w:tcBorders>
            <w:shd w:val="clear" w:color="auto" w:fill="auto"/>
            <w:noWrap/>
            <w:vAlign w:val="bottom"/>
            <w:hideMark/>
          </w:tcPr>
          <w:p w14:paraId="00DAB9CF" w14:textId="77777777" w:rsidR="00001E45" w:rsidRPr="0052503B" w:rsidRDefault="00001E45" w:rsidP="00001E45">
            <w:pPr>
              <w:spacing w:after="0" w:line="240" w:lineRule="auto"/>
              <w:jc w:val="right"/>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13,16</w:t>
            </w:r>
          </w:p>
        </w:tc>
        <w:tc>
          <w:tcPr>
            <w:tcW w:w="437" w:type="dxa"/>
            <w:tcBorders>
              <w:top w:val="nil"/>
              <w:left w:val="nil"/>
              <w:bottom w:val="nil"/>
              <w:right w:val="nil"/>
            </w:tcBorders>
            <w:shd w:val="clear" w:color="auto" w:fill="auto"/>
            <w:noWrap/>
            <w:vAlign w:val="bottom"/>
            <w:hideMark/>
          </w:tcPr>
          <w:p w14:paraId="6216F252" w14:textId="77777777" w:rsidR="00001E45" w:rsidRPr="0052503B" w:rsidRDefault="00001E45" w:rsidP="00001E45">
            <w:pPr>
              <w:spacing w:after="0" w:line="240" w:lineRule="auto"/>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a</w:t>
            </w:r>
          </w:p>
        </w:tc>
      </w:tr>
      <w:tr w:rsidR="00001E45" w:rsidRPr="0052503B" w14:paraId="38FE735A" w14:textId="77777777" w:rsidTr="0052503B">
        <w:trPr>
          <w:trHeight w:val="290"/>
        </w:trPr>
        <w:tc>
          <w:tcPr>
            <w:tcW w:w="1843" w:type="dxa"/>
            <w:tcBorders>
              <w:top w:val="nil"/>
              <w:left w:val="nil"/>
              <w:bottom w:val="nil"/>
              <w:right w:val="nil"/>
            </w:tcBorders>
            <w:shd w:val="clear" w:color="auto" w:fill="auto"/>
            <w:noWrap/>
            <w:vAlign w:val="bottom"/>
            <w:hideMark/>
          </w:tcPr>
          <w:p w14:paraId="316E9364" w14:textId="1245186E" w:rsidR="00001E45" w:rsidRPr="0052503B" w:rsidRDefault="00001E45" w:rsidP="00001E45">
            <w:pPr>
              <w:spacing w:after="0" w:line="240" w:lineRule="auto"/>
              <w:rPr>
                <w:rFonts w:ascii="Times New Roman" w:eastAsia="Times New Roman" w:hAnsi="Times New Roman" w:cs="Times New Roman"/>
                <w:color w:val="000000"/>
                <w:sz w:val="20"/>
                <w:szCs w:val="20"/>
                <w:lang w:val="en-ID" w:eastAsia="en-ID"/>
              </w:rPr>
            </w:pPr>
            <w:r w:rsidRPr="00001E45">
              <w:rPr>
                <w:rFonts w:ascii="Times New Roman" w:eastAsia="Times New Roman" w:hAnsi="Times New Roman" w:cs="Times New Roman"/>
                <w:color w:val="000000"/>
                <w:sz w:val="20"/>
                <w:szCs w:val="20"/>
                <w:lang w:val="en-ID" w:eastAsia="en-ID"/>
              </w:rPr>
              <w:t>Bokashi 10 ton/ha</w:t>
            </w:r>
          </w:p>
        </w:tc>
        <w:tc>
          <w:tcPr>
            <w:tcW w:w="714" w:type="dxa"/>
            <w:tcBorders>
              <w:top w:val="nil"/>
              <w:left w:val="nil"/>
              <w:bottom w:val="nil"/>
              <w:right w:val="nil"/>
            </w:tcBorders>
            <w:shd w:val="clear" w:color="auto" w:fill="auto"/>
            <w:noWrap/>
            <w:vAlign w:val="bottom"/>
            <w:hideMark/>
          </w:tcPr>
          <w:p w14:paraId="7A1940C3" w14:textId="77777777" w:rsidR="00001E45" w:rsidRPr="0052503B" w:rsidRDefault="00001E45" w:rsidP="00001E45">
            <w:pPr>
              <w:spacing w:after="0" w:line="240" w:lineRule="auto"/>
              <w:jc w:val="right"/>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2,36</w:t>
            </w:r>
          </w:p>
        </w:tc>
        <w:tc>
          <w:tcPr>
            <w:tcW w:w="714" w:type="dxa"/>
            <w:tcBorders>
              <w:top w:val="nil"/>
              <w:left w:val="nil"/>
              <w:bottom w:val="nil"/>
              <w:right w:val="nil"/>
            </w:tcBorders>
            <w:shd w:val="clear" w:color="auto" w:fill="auto"/>
            <w:noWrap/>
            <w:vAlign w:val="bottom"/>
            <w:hideMark/>
          </w:tcPr>
          <w:p w14:paraId="35D66616" w14:textId="77777777" w:rsidR="00001E45" w:rsidRPr="0052503B" w:rsidRDefault="00001E45" w:rsidP="00001E45">
            <w:pPr>
              <w:spacing w:after="0" w:line="240" w:lineRule="auto"/>
              <w:jc w:val="right"/>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5,73</w:t>
            </w:r>
          </w:p>
        </w:tc>
        <w:tc>
          <w:tcPr>
            <w:tcW w:w="714" w:type="dxa"/>
            <w:tcBorders>
              <w:top w:val="nil"/>
              <w:left w:val="nil"/>
              <w:bottom w:val="nil"/>
              <w:right w:val="nil"/>
            </w:tcBorders>
            <w:shd w:val="clear" w:color="auto" w:fill="auto"/>
            <w:noWrap/>
            <w:vAlign w:val="bottom"/>
            <w:hideMark/>
          </w:tcPr>
          <w:p w14:paraId="7D172D89" w14:textId="77777777" w:rsidR="00001E45" w:rsidRPr="0052503B" w:rsidRDefault="00001E45" w:rsidP="00001E45">
            <w:pPr>
              <w:spacing w:after="0" w:line="240" w:lineRule="auto"/>
              <w:jc w:val="right"/>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7,47</w:t>
            </w:r>
          </w:p>
        </w:tc>
        <w:tc>
          <w:tcPr>
            <w:tcW w:w="903" w:type="dxa"/>
            <w:tcBorders>
              <w:top w:val="nil"/>
              <w:left w:val="nil"/>
              <w:bottom w:val="nil"/>
              <w:right w:val="nil"/>
            </w:tcBorders>
            <w:shd w:val="clear" w:color="auto" w:fill="auto"/>
            <w:noWrap/>
            <w:vAlign w:val="bottom"/>
            <w:hideMark/>
          </w:tcPr>
          <w:p w14:paraId="7D3ACEE9" w14:textId="77777777" w:rsidR="00001E45" w:rsidRPr="0052503B" w:rsidRDefault="00001E45" w:rsidP="00001E45">
            <w:pPr>
              <w:spacing w:after="0" w:line="240" w:lineRule="auto"/>
              <w:jc w:val="right"/>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11,98</w:t>
            </w:r>
          </w:p>
        </w:tc>
        <w:tc>
          <w:tcPr>
            <w:tcW w:w="437" w:type="dxa"/>
            <w:tcBorders>
              <w:top w:val="nil"/>
              <w:left w:val="nil"/>
              <w:bottom w:val="nil"/>
              <w:right w:val="nil"/>
            </w:tcBorders>
            <w:shd w:val="clear" w:color="auto" w:fill="auto"/>
            <w:noWrap/>
            <w:vAlign w:val="bottom"/>
            <w:hideMark/>
          </w:tcPr>
          <w:p w14:paraId="5420C172" w14:textId="77777777" w:rsidR="00001E45" w:rsidRPr="0052503B" w:rsidRDefault="00001E45" w:rsidP="00001E45">
            <w:pPr>
              <w:spacing w:after="0" w:line="240" w:lineRule="auto"/>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b</w:t>
            </w:r>
          </w:p>
        </w:tc>
        <w:tc>
          <w:tcPr>
            <w:tcW w:w="903" w:type="dxa"/>
            <w:tcBorders>
              <w:top w:val="nil"/>
              <w:left w:val="nil"/>
              <w:bottom w:val="nil"/>
              <w:right w:val="nil"/>
            </w:tcBorders>
            <w:shd w:val="clear" w:color="auto" w:fill="auto"/>
            <w:noWrap/>
            <w:vAlign w:val="bottom"/>
            <w:hideMark/>
          </w:tcPr>
          <w:p w14:paraId="07AA158C" w14:textId="77777777" w:rsidR="00001E45" w:rsidRPr="0052503B" w:rsidRDefault="00001E45" w:rsidP="00001E45">
            <w:pPr>
              <w:spacing w:after="0" w:line="240" w:lineRule="auto"/>
              <w:jc w:val="right"/>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13,64</w:t>
            </w:r>
          </w:p>
        </w:tc>
        <w:tc>
          <w:tcPr>
            <w:tcW w:w="437" w:type="dxa"/>
            <w:tcBorders>
              <w:top w:val="nil"/>
              <w:left w:val="nil"/>
              <w:bottom w:val="nil"/>
              <w:right w:val="nil"/>
            </w:tcBorders>
            <w:shd w:val="clear" w:color="auto" w:fill="auto"/>
            <w:noWrap/>
            <w:vAlign w:val="bottom"/>
            <w:hideMark/>
          </w:tcPr>
          <w:p w14:paraId="23095B40" w14:textId="77777777" w:rsidR="00001E45" w:rsidRPr="0052503B" w:rsidRDefault="00001E45" w:rsidP="00001E45">
            <w:pPr>
              <w:spacing w:after="0" w:line="240" w:lineRule="auto"/>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b</w:t>
            </w:r>
          </w:p>
        </w:tc>
      </w:tr>
      <w:tr w:rsidR="00001E45" w:rsidRPr="0052503B" w14:paraId="7FB7BF28" w14:textId="77777777" w:rsidTr="0052503B">
        <w:trPr>
          <w:trHeight w:val="290"/>
        </w:trPr>
        <w:tc>
          <w:tcPr>
            <w:tcW w:w="1843" w:type="dxa"/>
            <w:tcBorders>
              <w:top w:val="nil"/>
              <w:left w:val="nil"/>
              <w:bottom w:val="nil"/>
              <w:right w:val="nil"/>
            </w:tcBorders>
            <w:shd w:val="clear" w:color="auto" w:fill="auto"/>
            <w:noWrap/>
            <w:vAlign w:val="bottom"/>
            <w:hideMark/>
          </w:tcPr>
          <w:p w14:paraId="149C1A04" w14:textId="0FB76230" w:rsidR="00001E45" w:rsidRPr="0052503B" w:rsidRDefault="00001E45" w:rsidP="00001E45">
            <w:pPr>
              <w:spacing w:after="0" w:line="240" w:lineRule="auto"/>
              <w:rPr>
                <w:rFonts w:ascii="Times New Roman" w:eastAsia="Times New Roman" w:hAnsi="Times New Roman" w:cs="Times New Roman"/>
                <w:color w:val="000000"/>
                <w:sz w:val="20"/>
                <w:szCs w:val="20"/>
                <w:lang w:val="en-ID" w:eastAsia="en-ID"/>
              </w:rPr>
            </w:pPr>
            <w:r w:rsidRPr="00001E45">
              <w:rPr>
                <w:rFonts w:ascii="Times New Roman" w:eastAsia="Times New Roman" w:hAnsi="Times New Roman" w:cs="Times New Roman"/>
                <w:color w:val="000000"/>
                <w:sz w:val="20"/>
                <w:szCs w:val="20"/>
                <w:lang w:val="en-ID" w:eastAsia="en-ID"/>
              </w:rPr>
              <w:t>Bokashi 15 ton/ha</w:t>
            </w:r>
          </w:p>
        </w:tc>
        <w:tc>
          <w:tcPr>
            <w:tcW w:w="714" w:type="dxa"/>
            <w:tcBorders>
              <w:top w:val="nil"/>
              <w:left w:val="nil"/>
              <w:bottom w:val="nil"/>
              <w:right w:val="nil"/>
            </w:tcBorders>
            <w:shd w:val="clear" w:color="auto" w:fill="auto"/>
            <w:noWrap/>
            <w:vAlign w:val="bottom"/>
            <w:hideMark/>
          </w:tcPr>
          <w:p w14:paraId="439EC885" w14:textId="77777777" w:rsidR="00001E45" w:rsidRPr="0052503B" w:rsidRDefault="00001E45" w:rsidP="00001E45">
            <w:pPr>
              <w:spacing w:after="0" w:line="240" w:lineRule="auto"/>
              <w:jc w:val="right"/>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2,33</w:t>
            </w:r>
          </w:p>
        </w:tc>
        <w:tc>
          <w:tcPr>
            <w:tcW w:w="714" w:type="dxa"/>
            <w:tcBorders>
              <w:top w:val="nil"/>
              <w:left w:val="nil"/>
              <w:bottom w:val="nil"/>
              <w:right w:val="nil"/>
            </w:tcBorders>
            <w:shd w:val="clear" w:color="auto" w:fill="auto"/>
            <w:noWrap/>
            <w:vAlign w:val="bottom"/>
            <w:hideMark/>
          </w:tcPr>
          <w:p w14:paraId="3D7F7194" w14:textId="77777777" w:rsidR="00001E45" w:rsidRPr="0052503B" w:rsidRDefault="00001E45" w:rsidP="00001E45">
            <w:pPr>
              <w:spacing w:after="0" w:line="240" w:lineRule="auto"/>
              <w:jc w:val="right"/>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5,29</w:t>
            </w:r>
          </w:p>
        </w:tc>
        <w:tc>
          <w:tcPr>
            <w:tcW w:w="714" w:type="dxa"/>
            <w:tcBorders>
              <w:top w:val="nil"/>
              <w:left w:val="nil"/>
              <w:bottom w:val="nil"/>
              <w:right w:val="nil"/>
            </w:tcBorders>
            <w:shd w:val="clear" w:color="auto" w:fill="auto"/>
            <w:noWrap/>
            <w:vAlign w:val="bottom"/>
            <w:hideMark/>
          </w:tcPr>
          <w:p w14:paraId="5D351DBF" w14:textId="77777777" w:rsidR="00001E45" w:rsidRPr="0052503B" w:rsidRDefault="00001E45" w:rsidP="00001E45">
            <w:pPr>
              <w:spacing w:after="0" w:line="240" w:lineRule="auto"/>
              <w:jc w:val="right"/>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6,98</w:t>
            </w:r>
          </w:p>
        </w:tc>
        <w:tc>
          <w:tcPr>
            <w:tcW w:w="903" w:type="dxa"/>
            <w:tcBorders>
              <w:top w:val="nil"/>
              <w:left w:val="nil"/>
              <w:bottom w:val="nil"/>
              <w:right w:val="nil"/>
            </w:tcBorders>
            <w:shd w:val="clear" w:color="auto" w:fill="auto"/>
            <w:noWrap/>
            <w:vAlign w:val="bottom"/>
            <w:hideMark/>
          </w:tcPr>
          <w:p w14:paraId="59C30034" w14:textId="77777777" w:rsidR="00001E45" w:rsidRPr="0052503B" w:rsidRDefault="00001E45" w:rsidP="00001E45">
            <w:pPr>
              <w:spacing w:after="0" w:line="240" w:lineRule="auto"/>
              <w:jc w:val="right"/>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10,11</w:t>
            </w:r>
          </w:p>
        </w:tc>
        <w:tc>
          <w:tcPr>
            <w:tcW w:w="437" w:type="dxa"/>
            <w:tcBorders>
              <w:top w:val="nil"/>
              <w:left w:val="nil"/>
              <w:bottom w:val="nil"/>
              <w:right w:val="nil"/>
            </w:tcBorders>
            <w:shd w:val="clear" w:color="auto" w:fill="auto"/>
            <w:noWrap/>
            <w:vAlign w:val="bottom"/>
            <w:hideMark/>
          </w:tcPr>
          <w:p w14:paraId="28EBA03C" w14:textId="77777777" w:rsidR="00001E45" w:rsidRPr="0052503B" w:rsidRDefault="00001E45" w:rsidP="00001E45">
            <w:pPr>
              <w:spacing w:after="0" w:line="240" w:lineRule="auto"/>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ab</w:t>
            </w:r>
          </w:p>
        </w:tc>
        <w:tc>
          <w:tcPr>
            <w:tcW w:w="903" w:type="dxa"/>
            <w:tcBorders>
              <w:top w:val="nil"/>
              <w:left w:val="nil"/>
              <w:bottom w:val="nil"/>
              <w:right w:val="nil"/>
            </w:tcBorders>
            <w:shd w:val="clear" w:color="auto" w:fill="auto"/>
            <w:noWrap/>
            <w:vAlign w:val="bottom"/>
            <w:hideMark/>
          </w:tcPr>
          <w:p w14:paraId="726EF35D" w14:textId="77777777" w:rsidR="00001E45" w:rsidRPr="0052503B" w:rsidRDefault="00001E45" w:rsidP="00001E45">
            <w:pPr>
              <w:spacing w:after="0" w:line="240" w:lineRule="auto"/>
              <w:jc w:val="right"/>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15,51</w:t>
            </w:r>
          </w:p>
        </w:tc>
        <w:tc>
          <w:tcPr>
            <w:tcW w:w="437" w:type="dxa"/>
            <w:tcBorders>
              <w:top w:val="nil"/>
              <w:left w:val="nil"/>
              <w:bottom w:val="nil"/>
              <w:right w:val="nil"/>
            </w:tcBorders>
            <w:shd w:val="clear" w:color="auto" w:fill="auto"/>
            <w:noWrap/>
            <w:vAlign w:val="bottom"/>
            <w:hideMark/>
          </w:tcPr>
          <w:p w14:paraId="257B2143" w14:textId="77777777" w:rsidR="00001E45" w:rsidRPr="0052503B" w:rsidRDefault="00001E45" w:rsidP="00001E45">
            <w:pPr>
              <w:spacing w:after="0" w:line="240" w:lineRule="auto"/>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ab</w:t>
            </w:r>
          </w:p>
        </w:tc>
      </w:tr>
      <w:tr w:rsidR="0052503B" w:rsidRPr="0052503B" w14:paraId="5C8E6231" w14:textId="77777777" w:rsidTr="0052503B">
        <w:trPr>
          <w:trHeight w:val="290"/>
        </w:trPr>
        <w:tc>
          <w:tcPr>
            <w:tcW w:w="1843" w:type="dxa"/>
            <w:tcBorders>
              <w:top w:val="single" w:sz="4" w:space="0" w:color="auto"/>
              <w:left w:val="nil"/>
              <w:bottom w:val="single" w:sz="4" w:space="0" w:color="auto"/>
              <w:right w:val="nil"/>
            </w:tcBorders>
            <w:shd w:val="clear" w:color="auto" w:fill="auto"/>
            <w:noWrap/>
            <w:vAlign w:val="bottom"/>
            <w:hideMark/>
          </w:tcPr>
          <w:p w14:paraId="472D6E19" w14:textId="77777777" w:rsidR="0052503B" w:rsidRPr="0052503B" w:rsidRDefault="0052503B" w:rsidP="0052503B">
            <w:pPr>
              <w:spacing w:after="0" w:line="240" w:lineRule="auto"/>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BNJ 5%</w:t>
            </w:r>
          </w:p>
        </w:tc>
        <w:tc>
          <w:tcPr>
            <w:tcW w:w="714" w:type="dxa"/>
            <w:tcBorders>
              <w:top w:val="single" w:sz="4" w:space="0" w:color="auto"/>
              <w:left w:val="nil"/>
              <w:bottom w:val="single" w:sz="4" w:space="0" w:color="auto"/>
              <w:right w:val="nil"/>
            </w:tcBorders>
            <w:shd w:val="clear" w:color="auto" w:fill="auto"/>
            <w:noWrap/>
            <w:vAlign w:val="bottom"/>
            <w:hideMark/>
          </w:tcPr>
          <w:p w14:paraId="34E585A2" w14:textId="77777777" w:rsidR="0052503B" w:rsidRPr="0052503B" w:rsidRDefault="0052503B" w:rsidP="0052503B">
            <w:pPr>
              <w:spacing w:after="0" w:line="240" w:lineRule="auto"/>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tn</w:t>
            </w:r>
          </w:p>
        </w:tc>
        <w:tc>
          <w:tcPr>
            <w:tcW w:w="714" w:type="dxa"/>
            <w:tcBorders>
              <w:top w:val="single" w:sz="4" w:space="0" w:color="auto"/>
              <w:left w:val="nil"/>
              <w:bottom w:val="single" w:sz="4" w:space="0" w:color="auto"/>
              <w:right w:val="nil"/>
            </w:tcBorders>
            <w:shd w:val="clear" w:color="auto" w:fill="auto"/>
            <w:noWrap/>
            <w:vAlign w:val="bottom"/>
            <w:hideMark/>
          </w:tcPr>
          <w:p w14:paraId="64445571" w14:textId="77777777" w:rsidR="0052503B" w:rsidRPr="0052503B" w:rsidRDefault="0052503B" w:rsidP="0052503B">
            <w:pPr>
              <w:spacing w:after="0" w:line="240" w:lineRule="auto"/>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tn</w:t>
            </w:r>
          </w:p>
        </w:tc>
        <w:tc>
          <w:tcPr>
            <w:tcW w:w="714" w:type="dxa"/>
            <w:tcBorders>
              <w:top w:val="single" w:sz="4" w:space="0" w:color="auto"/>
              <w:left w:val="nil"/>
              <w:bottom w:val="single" w:sz="4" w:space="0" w:color="auto"/>
              <w:right w:val="nil"/>
            </w:tcBorders>
            <w:shd w:val="clear" w:color="auto" w:fill="auto"/>
            <w:noWrap/>
            <w:vAlign w:val="bottom"/>
            <w:hideMark/>
          </w:tcPr>
          <w:p w14:paraId="2C8EB5BB" w14:textId="77777777" w:rsidR="0052503B" w:rsidRPr="0052503B" w:rsidRDefault="0052503B" w:rsidP="0052503B">
            <w:pPr>
              <w:spacing w:after="0" w:line="240" w:lineRule="auto"/>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tn</w:t>
            </w:r>
          </w:p>
        </w:tc>
        <w:tc>
          <w:tcPr>
            <w:tcW w:w="903" w:type="dxa"/>
            <w:tcBorders>
              <w:top w:val="single" w:sz="4" w:space="0" w:color="auto"/>
              <w:left w:val="nil"/>
              <w:bottom w:val="single" w:sz="4" w:space="0" w:color="auto"/>
              <w:right w:val="nil"/>
            </w:tcBorders>
            <w:shd w:val="clear" w:color="auto" w:fill="auto"/>
            <w:noWrap/>
            <w:vAlign w:val="bottom"/>
            <w:hideMark/>
          </w:tcPr>
          <w:p w14:paraId="79DE8D10" w14:textId="77777777" w:rsidR="0052503B" w:rsidRPr="0052503B" w:rsidRDefault="0052503B" w:rsidP="0052503B">
            <w:pPr>
              <w:spacing w:after="0" w:line="240" w:lineRule="auto"/>
              <w:jc w:val="right"/>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1,64</w:t>
            </w:r>
          </w:p>
        </w:tc>
        <w:tc>
          <w:tcPr>
            <w:tcW w:w="437" w:type="dxa"/>
            <w:tcBorders>
              <w:top w:val="single" w:sz="4" w:space="0" w:color="auto"/>
              <w:left w:val="nil"/>
              <w:bottom w:val="single" w:sz="4" w:space="0" w:color="auto"/>
              <w:right w:val="nil"/>
            </w:tcBorders>
            <w:shd w:val="clear" w:color="auto" w:fill="auto"/>
            <w:noWrap/>
            <w:vAlign w:val="bottom"/>
            <w:hideMark/>
          </w:tcPr>
          <w:p w14:paraId="69D69F9D" w14:textId="77777777" w:rsidR="0052503B" w:rsidRPr="0052503B" w:rsidRDefault="0052503B" w:rsidP="0052503B">
            <w:pPr>
              <w:spacing w:after="0" w:line="240" w:lineRule="auto"/>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 </w:t>
            </w:r>
          </w:p>
        </w:tc>
        <w:tc>
          <w:tcPr>
            <w:tcW w:w="903" w:type="dxa"/>
            <w:tcBorders>
              <w:top w:val="single" w:sz="4" w:space="0" w:color="auto"/>
              <w:left w:val="nil"/>
              <w:bottom w:val="single" w:sz="4" w:space="0" w:color="auto"/>
              <w:right w:val="nil"/>
            </w:tcBorders>
            <w:shd w:val="clear" w:color="auto" w:fill="auto"/>
            <w:noWrap/>
            <w:vAlign w:val="bottom"/>
            <w:hideMark/>
          </w:tcPr>
          <w:p w14:paraId="69B62D2A" w14:textId="77777777" w:rsidR="0052503B" w:rsidRPr="0052503B" w:rsidRDefault="0052503B" w:rsidP="0052503B">
            <w:pPr>
              <w:spacing w:after="0" w:line="240" w:lineRule="auto"/>
              <w:jc w:val="right"/>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2,32</w:t>
            </w:r>
          </w:p>
        </w:tc>
        <w:tc>
          <w:tcPr>
            <w:tcW w:w="437" w:type="dxa"/>
            <w:tcBorders>
              <w:top w:val="single" w:sz="4" w:space="0" w:color="auto"/>
              <w:left w:val="nil"/>
              <w:bottom w:val="single" w:sz="4" w:space="0" w:color="auto"/>
              <w:right w:val="nil"/>
            </w:tcBorders>
            <w:shd w:val="clear" w:color="auto" w:fill="auto"/>
            <w:noWrap/>
            <w:vAlign w:val="bottom"/>
            <w:hideMark/>
          </w:tcPr>
          <w:p w14:paraId="0CEF8A04" w14:textId="77777777" w:rsidR="0052503B" w:rsidRPr="0052503B" w:rsidRDefault="0052503B" w:rsidP="0052503B">
            <w:pPr>
              <w:spacing w:after="0" w:line="240" w:lineRule="auto"/>
              <w:rPr>
                <w:rFonts w:ascii="Times New Roman" w:eastAsia="Times New Roman" w:hAnsi="Times New Roman" w:cs="Times New Roman"/>
                <w:color w:val="000000"/>
                <w:sz w:val="20"/>
                <w:szCs w:val="20"/>
                <w:lang w:val="en-ID" w:eastAsia="en-ID"/>
              </w:rPr>
            </w:pPr>
            <w:r w:rsidRPr="0052503B">
              <w:rPr>
                <w:rFonts w:ascii="Times New Roman" w:eastAsia="Times New Roman" w:hAnsi="Times New Roman" w:cs="Times New Roman"/>
                <w:color w:val="000000"/>
                <w:sz w:val="20"/>
                <w:szCs w:val="20"/>
                <w:lang w:val="en-ID" w:eastAsia="en-ID"/>
              </w:rPr>
              <w:t> </w:t>
            </w:r>
          </w:p>
        </w:tc>
      </w:tr>
    </w:tbl>
    <w:p w14:paraId="02F270EE" w14:textId="402A7BAA" w:rsidR="00DA4D6D" w:rsidRDefault="0052503B" w:rsidP="0052503B">
      <w:pPr>
        <w:pBdr>
          <w:top w:val="nil"/>
          <w:left w:val="nil"/>
          <w:bottom w:val="nil"/>
          <w:right w:val="nil"/>
          <w:between w:val="nil"/>
        </w:pBdr>
        <w:ind w:left="284"/>
        <w:jc w:val="both"/>
        <w:rPr>
          <w:rFonts w:ascii="Times New Roman" w:hAnsi="Times New Roman" w:cs="Times New Roman"/>
          <w:color w:val="000000"/>
          <w:sz w:val="20"/>
          <w:szCs w:val="20"/>
        </w:rPr>
      </w:pPr>
      <w:r w:rsidRPr="00160DA9">
        <w:rPr>
          <w:rFonts w:ascii="Times New Roman" w:hAnsi="Times New Roman" w:cs="Times New Roman"/>
          <w:color w:val="000000"/>
          <w:sz w:val="20"/>
          <w:szCs w:val="20"/>
        </w:rPr>
        <w:t xml:space="preserve">Keterangan: </w:t>
      </w:r>
      <w:r>
        <w:rPr>
          <w:rFonts w:ascii="Times New Roman" w:hAnsi="Times New Roman" w:cs="Times New Roman"/>
          <w:color w:val="000000"/>
          <w:sz w:val="20"/>
          <w:szCs w:val="20"/>
        </w:rPr>
        <w:t xml:space="preserve">angka-angka yang sama pada kolom yang sama berbeda tidak nyata, </w:t>
      </w:r>
      <w:r w:rsidRPr="00160DA9">
        <w:rPr>
          <w:rFonts w:ascii="Times New Roman" w:hAnsi="Times New Roman" w:cs="Times New Roman"/>
          <w:color w:val="000000"/>
          <w:sz w:val="20"/>
          <w:szCs w:val="20"/>
        </w:rPr>
        <w:t xml:space="preserve">tn </w:t>
      </w:r>
      <w:r>
        <w:rPr>
          <w:rFonts w:ascii="Times New Roman" w:hAnsi="Times New Roman" w:cs="Times New Roman"/>
          <w:color w:val="000000"/>
          <w:sz w:val="20"/>
          <w:szCs w:val="20"/>
        </w:rPr>
        <w:t>=</w:t>
      </w:r>
      <w:r w:rsidRPr="00160DA9">
        <w:rPr>
          <w:rFonts w:ascii="Times New Roman" w:hAnsi="Times New Roman" w:cs="Times New Roman"/>
          <w:color w:val="000000"/>
          <w:sz w:val="20"/>
          <w:szCs w:val="20"/>
        </w:rPr>
        <w:t xml:space="preserve"> tidak nyata</w:t>
      </w:r>
    </w:p>
    <w:p w14:paraId="5AC44FE3" w14:textId="2AD92C64" w:rsidR="00D125EF" w:rsidRPr="00C22445" w:rsidRDefault="00D125EF" w:rsidP="00D125EF">
      <w:pPr>
        <w:pStyle w:val="ListParagraph"/>
        <w:numPr>
          <w:ilvl w:val="0"/>
          <w:numId w:val="20"/>
        </w:numPr>
        <w:pBdr>
          <w:top w:val="nil"/>
          <w:left w:val="nil"/>
          <w:bottom w:val="nil"/>
          <w:right w:val="nil"/>
          <w:between w:val="nil"/>
        </w:pBdr>
        <w:suppressAutoHyphens/>
        <w:spacing w:after="0" w:line="240" w:lineRule="auto"/>
        <w:ind w:left="709" w:hanging="425"/>
        <w:jc w:val="both"/>
        <w:rPr>
          <w:rFonts w:ascii="Times New Roman" w:hAnsi="Times New Roman" w:cs="Times New Roman"/>
          <w:color w:val="000000"/>
          <w:sz w:val="20"/>
          <w:szCs w:val="20"/>
        </w:rPr>
      </w:pPr>
      <w:r>
        <w:rPr>
          <w:rFonts w:ascii="Times New Roman" w:hAnsi="Times New Roman" w:cs="Times New Roman"/>
          <w:color w:val="000000"/>
          <w:sz w:val="20"/>
          <w:szCs w:val="20"/>
        </w:rPr>
        <w:t>Diameter Batang</w:t>
      </w:r>
    </w:p>
    <w:p w14:paraId="611514AB" w14:textId="6D595702" w:rsidR="00D90A6D" w:rsidRPr="00C22445" w:rsidRDefault="00D90A6D" w:rsidP="00D90A6D">
      <w:pPr>
        <w:pStyle w:val="Caption"/>
        <w:keepNext/>
        <w:ind w:left="284" w:right="151"/>
        <w:rPr>
          <w:rFonts w:cs="Times New Roman"/>
          <w:i w:val="0"/>
          <w:sz w:val="20"/>
        </w:rPr>
      </w:pPr>
      <w:r w:rsidRPr="00C22445">
        <w:rPr>
          <w:rFonts w:cs="Times New Roman"/>
          <w:b/>
          <w:i w:val="0"/>
          <w:sz w:val="20"/>
        </w:rPr>
        <w:t xml:space="preserve">Tabel </w:t>
      </w:r>
      <w:r>
        <w:rPr>
          <w:rFonts w:cs="Times New Roman"/>
          <w:b/>
          <w:i w:val="0"/>
          <w:sz w:val="20"/>
        </w:rPr>
        <w:t>3</w:t>
      </w:r>
      <w:r w:rsidRPr="00C22445">
        <w:rPr>
          <w:rFonts w:cs="Times New Roman"/>
          <w:b/>
          <w:i w:val="0"/>
          <w:sz w:val="20"/>
          <w:lang w:val="en-US"/>
        </w:rPr>
        <w:t>.</w:t>
      </w:r>
      <w:r w:rsidRPr="00C22445">
        <w:rPr>
          <w:rFonts w:cs="Times New Roman"/>
          <w:i w:val="0"/>
          <w:sz w:val="20"/>
          <w:lang w:val="en-US"/>
        </w:rPr>
        <w:t xml:space="preserve"> Rata - rata Perlakuan </w:t>
      </w:r>
      <w:r>
        <w:rPr>
          <w:rFonts w:cs="Times New Roman"/>
          <w:i w:val="0"/>
          <w:sz w:val="20"/>
          <w:lang w:val="en-US"/>
        </w:rPr>
        <w:t>Pupuk Boron</w:t>
      </w:r>
      <w:r w:rsidRPr="00C22445">
        <w:rPr>
          <w:rFonts w:cs="Times New Roman"/>
          <w:i w:val="0"/>
          <w:sz w:val="20"/>
          <w:lang w:val="en-US"/>
        </w:rPr>
        <w:t xml:space="preserve"> dan Pupuk </w:t>
      </w:r>
      <w:r>
        <w:rPr>
          <w:rFonts w:cs="Times New Roman"/>
          <w:i w:val="0"/>
          <w:sz w:val="20"/>
          <w:lang w:val="en-US"/>
        </w:rPr>
        <w:t>Bokashi</w:t>
      </w:r>
      <w:r w:rsidRPr="00C22445">
        <w:rPr>
          <w:rFonts w:cs="Times New Roman"/>
          <w:i w:val="0"/>
          <w:sz w:val="20"/>
          <w:lang w:val="en-US"/>
        </w:rPr>
        <w:t xml:space="preserve"> terhadap </w:t>
      </w:r>
      <w:r>
        <w:rPr>
          <w:rFonts w:cs="Times New Roman"/>
          <w:i w:val="0"/>
          <w:sz w:val="20"/>
          <w:lang w:val="en-US"/>
        </w:rPr>
        <w:t>Diameter batang</w:t>
      </w:r>
    </w:p>
    <w:tbl>
      <w:tblPr>
        <w:tblW w:w="4003" w:type="dxa"/>
        <w:tblInd w:w="284" w:type="dxa"/>
        <w:tblLook w:val="04A0" w:firstRow="1" w:lastRow="0" w:firstColumn="1" w:lastColumn="0" w:noHBand="0" w:noVBand="1"/>
      </w:tblPr>
      <w:tblGrid>
        <w:gridCol w:w="1843"/>
        <w:gridCol w:w="1080"/>
        <w:gridCol w:w="1080"/>
      </w:tblGrid>
      <w:tr w:rsidR="00D90A6D" w:rsidRPr="00D90A6D" w14:paraId="71122C23" w14:textId="77777777" w:rsidTr="00D90A6D">
        <w:trPr>
          <w:trHeight w:val="270"/>
        </w:trPr>
        <w:tc>
          <w:tcPr>
            <w:tcW w:w="1843" w:type="dxa"/>
            <w:tcBorders>
              <w:top w:val="single" w:sz="4" w:space="0" w:color="000000"/>
              <w:left w:val="nil"/>
              <w:bottom w:val="single" w:sz="4" w:space="0" w:color="000000"/>
              <w:right w:val="nil"/>
            </w:tcBorders>
            <w:shd w:val="clear" w:color="auto" w:fill="auto"/>
            <w:noWrap/>
            <w:vAlign w:val="bottom"/>
            <w:hideMark/>
          </w:tcPr>
          <w:p w14:paraId="406BB480" w14:textId="77777777" w:rsidR="00D90A6D" w:rsidRPr="00D90A6D" w:rsidRDefault="00D90A6D" w:rsidP="00D90A6D">
            <w:pPr>
              <w:spacing w:after="0" w:line="240" w:lineRule="auto"/>
              <w:rPr>
                <w:rFonts w:ascii="Times New Roman" w:eastAsia="Times New Roman" w:hAnsi="Times New Roman" w:cs="Times New Roman"/>
                <w:color w:val="000000"/>
                <w:lang w:val="en-ID" w:eastAsia="en-ID"/>
              </w:rPr>
            </w:pPr>
            <w:r w:rsidRPr="00D90A6D">
              <w:rPr>
                <w:rFonts w:ascii="Times New Roman" w:eastAsia="Times New Roman" w:hAnsi="Times New Roman" w:cs="Times New Roman"/>
                <w:color w:val="000000"/>
                <w:lang w:val="en-ID" w:eastAsia="en-ID"/>
              </w:rPr>
              <w:t>Perlakuan</w:t>
            </w:r>
          </w:p>
        </w:tc>
        <w:tc>
          <w:tcPr>
            <w:tcW w:w="1080" w:type="dxa"/>
            <w:tcBorders>
              <w:top w:val="single" w:sz="4" w:space="0" w:color="000000"/>
              <w:left w:val="nil"/>
              <w:bottom w:val="single" w:sz="4" w:space="0" w:color="000000"/>
              <w:right w:val="nil"/>
            </w:tcBorders>
            <w:shd w:val="clear" w:color="auto" w:fill="auto"/>
            <w:noWrap/>
            <w:vAlign w:val="bottom"/>
            <w:hideMark/>
          </w:tcPr>
          <w:p w14:paraId="7EF8643E" w14:textId="3EED4BA5" w:rsidR="00D90A6D" w:rsidRPr="00D90A6D" w:rsidRDefault="00D90A6D" w:rsidP="00D90A6D">
            <w:pPr>
              <w:spacing w:after="0" w:line="240" w:lineRule="auto"/>
              <w:jc w:val="right"/>
              <w:rPr>
                <w:rFonts w:ascii="Times New Roman" w:eastAsia="Times New Roman" w:hAnsi="Times New Roman" w:cs="Times New Roman"/>
                <w:color w:val="000000"/>
                <w:lang w:val="en-ID" w:eastAsia="en-ID"/>
              </w:rPr>
            </w:pPr>
            <w:r>
              <w:rPr>
                <w:rFonts w:ascii="Times New Roman" w:eastAsia="Times New Roman" w:hAnsi="Times New Roman" w:cs="Times New Roman"/>
                <w:color w:val="000000"/>
                <w:lang w:val="en-ID" w:eastAsia="en-ID"/>
              </w:rPr>
              <w:t>Rata-rata</w:t>
            </w:r>
          </w:p>
        </w:tc>
        <w:tc>
          <w:tcPr>
            <w:tcW w:w="1080" w:type="dxa"/>
            <w:tcBorders>
              <w:top w:val="nil"/>
              <w:left w:val="nil"/>
              <w:bottom w:val="nil"/>
              <w:right w:val="nil"/>
            </w:tcBorders>
            <w:shd w:val="clear" w:color="auto" w:fill="auto"/>
            <w:noWrap/>
            <w:vAlign w:val="bottom"/>
            <w:hideMark/>
          </w:tcPr>
          <w:p w14:paraId="1A2AA53F" w14:textId="77777777" w:rsidR="00D90A6D" w:rsidRPr="00D90A6D" w:rsidRDefault="00D90A6D" w:rsidP="00D90A6D">
            <w:pPr>
              <w:spacing w:after="0" w:line="240" w:lineRule="auto"/>
              <w:jc w:val="right"/>
              <w:rPr>
                <w:rFonts w:ascii="Times New Roman" w:eastAsia="Times New Roman" w:hAnsi="Times New Roman" w:cs="Times New Roman"/>
                <w:color w:val="000000"/>
                <w:lang w:val="en-ID" w:eastAsia="en-ID"/>
              </w:rPr>
            </w:pPr>
          </w:p>
        </w:tc>
      </w:tr>
      <w:tr w:rsidR="00001E45" w:rsidRPr="00D90A6D" w14:paraId="045CBE95" w14:textId="77777777" w:rsidTr="00D90A6D">
        <w:trPr>
          <w:trHeight w:val="270"/>
        </w:trPr>
        <w:tc>
          <w:tcPr>
            <w:tcW w:w="1843" w:type="dxa"/>
            <w:tcBorders>
              <w:top w:val="nil"/>
              <w:left w:val="nil"/>
              <w:bottom w:val="nil"/>
              <w:right w:val="nil"/>
            </w:tcBorders>
            <w:shd w:val="clear" w:color="auto" w:fill="auto"/>
            <w:noWrap/>
            <w:vAlign w:val="bottom"/>
            <w:hideMark/>
          </w:tcPr>
          <w:p w14:paraId="61343B24" w14:textId="7C395B0C" w:rsidR="00001E45" w:rsidRPr="00D90A6D" w:rsidRDefault="00001E45" w:rsidP="00001E45">
            <w:pPr>
              <w:spacing w:after="0" w:line="240" w:lineRule="auto"/>
              <w:rPr>
                <w:rFonts w:ascii="Times New Roman" w:eastAsia="Times New Roman" w:hAnsi="Times New Roman" w:cs="Times New Roman"/>
                <w:color w:val="000000"/>
                <w:lang w:val="en-ID" w:eastAsia="en-ID"/>
              </w:rPr>
            </w:pPr>
            <w:r>
              <w:rPr>
                <w:rFonts w:ascii="Times New Roman" w:eastAsia="Times New Roman" w:hAnsi="Times New Roman" w:cs="Times New Roman"/>
                <w:color w:val="000000"/>
                <w:lang w:val="en-ID" w:eastAsia="en-ID"/>
              </w:rPr>
              <w:t>Boron 1 kg/ha</w:t>
            </w:r>
          </w:p>
        </w:tc>
        <w:tc>
          <w:tcPr>
            <w:tcW w:w="1080" w:type="dxa"/>
            <w:tcBorders>
              <w:top w:val="nil"/>
              <w:left w:val="nil"/>
              <w:bottom w:val="nil"/>
              <w:right w:val="nil"/>
            </w:tcBorders>
            <w:shd w:val="clear" w:color="auto" w:fill="auto"/>
            <w:noWrap/>
            <w:vAlign w:val="bottom"/>
            <w:hideMark/>
          </w:tcPr>
          <w:p w14:paraId="2BCDBACE" w14:textId="77777777" w:rsidR="00001E45" w:rsidRPr="00D90A6D" w:rsidRDefault="00001E45" w:rsidP="00001E45">
            <w:pPr>
              <w:spacing w:after="0" w:line="240" w:lineRule="auto"/>
              <w:jc w:val="right"/>
              <w:rPr>
                <w:rFonts w:ascii="Times New Roman" w:eastAsia="Times New Roman" w:hAnsi="Times New Roman" w:cs="Times New Roman"/>
                <w:color w:val="000000"/>
                <w:lang w:val="en-ID" w:eastAsia="en-ID"/>
              </w:rPr>
            </w:pPr>
            <w:r w:rsidRPr="00D90A6D">
              <w:rPr>
                <w:rFonts w:ascii="Times New Roman" w:eastAsia="Times New Roman" w:hAnsi="Times New Roman" w:cs="Times New Roman"/>
                <w:color w:val="000000"/>
                <w:lang w:val="en-ID" w:eastAsia="en-ID"/>
              </w:rPr>
              <w:t>1,12</w:t>
            </w:r>
          </w:p>
        </w:tc>
        <w:tc>
          <w:tcPr>
            <w:tcW w:w="1080" w:type="dxa"/>
            <w:tcBorders>
              <w:top w:val="nil"/>
              <w:left w:val="nil"/>
              <w:bottom w:val="nil"/>
              <w:right w:val="nil"/>
            </w:tcBorders>
            <w:shd w:val="clear" w:color="auto" w:fill="auto"/>
            <w:noWrap/>
            <w:vAlign w:val="bottom"/>
            <w:hideMark/>
          </w:tcPr>
          <w:p w14:paraId="0E844BCD" w14:textId="77777777" w:rsidR="00001E45" w:rsidRPr="00D90A6D" w:rsidRDefault="00001E45" w:rsidP="00001E45">
            <w:pPr>
              <w:spacing w:after="0" w:line="240" w:lineRule="auto"/>
              <w:rPr>
                <w:rFonts w:ascii="Times New Roman" w:eastAsia="Times New Roman" w:hAnsi="Times New Roman" w:cs="Times New Roman"/>
                <w:color w:val="000000"/>
                <w:lang w:val="en-ID" w:eastAsia="en-ID"/>
              </w:rPr>
            </w:pPr>
            <w:r w:rsidRPr="00D90A6D">
              <w:rPr>
                <w:rFonts w:ascii="Times New Roman" w:eastAsia="Times New Roman" w:hAnsi="Times New Roman" w:cs="Times New Roman"/>
                <w:color w:val="000000"/>
                <w:lang w:val="en-ID" w:eastAsia="en-ID"/>
              </w:rPr>
              <w:t>b</w:t>
            </w:r>
          </w:p>
        </w:tc>
      </w:tr>
      <w:tr w:rsidR="00001E45" w:rsidRPr="00D90A6D" w14:paraId="6142EEA1" w14:textId="77777777" w:rsidTr="00D90A6D">
        <w:trPr>
          <w:trHeight w:val="270"/>
        </w:trPr>
        <w:tc>
          <w:tcPr>
            <w:tcW w:w="1843" w:type="dxa"/>
            <w:tcBorders>
              <w:top w:val="nil"/>
              <w:left w:val="nil"/>
              <w:bottom w:val="nil"/>
              <w:right w:val="nil"/>
            </w:tcBorders>
            <w:shd w:val="clear" w:color="auto" w:fill="auto"/>
            <w:noWrap/>
            <w:vAlign w:val="bottom"/>
            <w:hideMark/>
          </w:tcPr>
          <w:p w14:paraId="75081C10" w14:textId="67FC3551" w:rsidR="00001E45" w:rsidRPr="00D90A6D" w:rsidRDefault="00001E45" w:rsidP="00001E45">
            <w:pPr>
              <w:spacing w:after="0" w:line="240" w:lineRule="auto"/>
              <w:rPr>
                <w:rFonts w:ascii="Times New Roman" w:eastAsia="Times New Roman" w:hAnsi="Times New Roman" w:cs="Times New Roman"/>
                <w:color w:val="000000"/>
                <w:lang w:val="en-ID" w:eastAsia="en-ID"/>
              </w:rPr>
            </w:pPr>
            <w:r>
              <w:rPr>
                <w:rFonts w:ascii="Times New Roman" w:eastAsia="Times New Roman" w:hAnsi="Times New Roman" w:cs="Times New Roman"/>
                <w:color w:val="000000"/>
                <w:lang w:val="en-ID" w:eastAsia="en-ID"/>
              </w:rPr>
              <w:t>Boron 2 kg/ha</w:t>
            </w:r>
          </w:p>
        </w:tc>
        <w:tc>
          <w:tcPr>
            <w:tcW w:w="1080" w:type="dxa"/>
            <w:tcBorders>
              <w:top w:val="nil"/>
              <w:left w:val="nil"/>
              <w:bottom w:val="nil"/>
              <w:right w:val="nil"/>
            </w:tcBorders>
            <w:shd w:val="clear" w:color="auto" w:fill="auto"/>
            <w:noWrap/>
            <w:vAlign w:val="bottom"/>
            <w:hideMark/>
          </w:tcPr>
          <w:p w14:paraId="53298C05" w14:textId="77777777" w:rsidR="00001E45" w:rsidRPr="00D90A6D" w:rsidRDefault="00001E45" w:rsidP="00001E45">
            <w:pPr>
              <w:spacing w:after="0" w:line="240" w:lineRule="auto"/>
              <w:jc w:val="right"/>
              <w:rPr>
                <w:rFonts w:ascii="Times New Roman" w:eastAsia="Times New Roman" w:hAnsi="Times New Roman" w:cs="Times New Roman"/>
                <w:color w:val="000000"/>
                <w:lang w:val="en-ID" w:eastAsia="en-ID"/>
              </w:rPr>
            </w:pPr>
            <w:r w:rsidRPr="00D90A6D">
              <w:rPr>
                <w:rFonts w:ascii="Times New Roman" w:eastAsia="Times New Roman" w:hAnsi="Times New Roman" w:cs="Times New Roman"/>
                <w:color w:val="000000"/>
                <w:lang w:val="en-ID" w:eastAsia="en-ID"/>
              </w:rPr>
              <w:t>1,11</w:t>
            </w:r>
          </w:p>
        </w:tc>
        <w:tc>
          <w:tcPr>
            <w:tcW w:w="1080" w:type="dxa"/>
            <w:tcBorders>
              <w:top w:val="nil"/>
              <w:left w:val="nil"/>
              <w:bottom w:val="nil"/>
              <w:right w:val="nil"/>
            </w:tcBorders>
            <w:shd w:val="clear" w:color="auto" w:fill="auto"/>
            <w:noWrap/>
            <w:vAlign w:val="bottom"/>
            <w:hideMark/>
          </w:tcPr>
          <w:p w14:paraId="7BED7F8B" w14:textId="77777777" w:rsidR="00001E45" w:rsidRPr="00D90A6D" w:rsidRDefault="00001E45" w:rsidP="00001E45">
            <w:pPr>
              <w:spacing w:after="0" w:line="240" w:lineRule="auto"/>
              <w:rPr>
                <w:rFonts w:ascii="Times New Roman" w:eastAsia="Times New Roman" w:hAnsi="Times New Roman" w:cs="Times New Roman"/>
                <w:color w:val="000000"/>
                <w:lang w:val="en-ID" w:eastAsia="en-ID"/>
              </w:rPr>
            </w:pPr>
            <w:r w:rsidRPr="00D90A6D">
              <w:rPr>
                <w:rFonts w:ascii="Times New Roman" w:eastAsia="Times New Roman" w:hAnsi="Times New Roman" w:cs="Times New Roman"/>
                <w:color w:val="000000"/>
                <w:lang w:val="en-ID" w:eastAsia="en-ID"/>
              </w:rPr>
              <w:t>a</w:t>
            </w:r>
          </w:p>
        </w:tc>
      </w:tr>
      <w:tr w:rsidR="00001E45" w:rsidRPr="00D90A6D" w14:paraId="761C6197" w14:textId="77777777" w:rsidTr="00D90A6D">
        <w:trPr>
          <w:trHeight w:val="270"/>
        </w:trPr>
        <w:tc>
          <w:tcPr>
            <w:tcW w:w="1843" w:type="dxa"/>
            <w:tcBorders>
              <w:top w:val="nil"/>
              <w:left w:val="nil"/>
              <w:bottom w:val="nil"/>
              <w:right w:val="nil"/>
            </w:tcBorders>
            <w:shd w:val="clear" w:color="auto" w:fill="auto"/>
            <w:noWrap/>
            <w:vAlign w:val="bottom"/>
            <w:hideMark/>
          </w:tcPr>
          <w:p w14:paraId="5FC98F7F" w14:textId="0E15CEE7" w:rsidR="00001E45" w:rsidRPr="00D90A6D" w:rsidRDefault="00001E45" w:rsidP="00001E45">
            <w:pPr>
              <w:spacing w:after="0" w:line="240" w:lineRule="auto"/>
              <w:rPr>
                <w:rFonts w:ascii="Times New Roman" w:eastAsia="Times New Roman" w:hAnsi="Times New Roman" w:cs="Times New Roman"/>
                <w:color w:val="000000"/>
                <w:lang w:val="en-ID" w:eastAsia="en-ID"/>
              </w:rPr>
            </w:pPr>
            <w:r>
              <w:rPr>
                <w:rFonts w:ascii="Times New Roman" w:eastAsia="Times New Roman" w:hAnsi="Times New Roman" w:cs="Times New Roman"/>
                <w:color w:val="000000"/>
                <w:lang w:val="en-ID" w:eastAsia="en-ID"/>
              </w:rPr>
              <w:t>Boron 3 kg/ha</w:t>
            </w:r>
          </w:p>
        </w:tc>
        <w:tc>
          <w:tcPr>
            <w:tcW w:w="1080" w:type="dxa"/>
            <w:tcBorders>
              <w:top w:val="nil"/>
              <w:left w:val="nil"/>
              <w:bottom w:val="nil"/>
              <w:right w:val="nil"/>
            </w:tcBorders>
            <w:shd w:val="clear" w:color="auto" w:fill="auto"/>
            <w:noWrap/>
            <w:vAlign w:val="bottom"/>
            <w:hideMark/>
          </w:tcPr>
          <w:p w14:paraId="5292E263" w14:textId="77777777" w:rsidR="00001E45" w:rsidRPr="00D90A6D" w:rsidRDefault="00001E45" w:rsidP="00001E45">
            <w:pPr>
              <w:spacing w:after="0" w:line="240" w:lineRule="auto"/>
              <w:jc w:val="right"/>
              <w:rPr>
                <w:rFonts w:ascii="Times New Roman" w:eastAsia="Times New Roman" w:hAnsi="Times New Roman" w:cs="Times New Roman"/>
                <w:color w:val="000000"/>
                <w:lang w:val="en-ID" w:eastAsia="en-ID"/>
              </w:rPr>
            </w:pPr>
            <w:r w:rsidRPr="00D90A6D">
              <w:rPr>
                <w:rFonts w:ascii="Times New Roman" w:eastAsia="Times New Roman" w:hAnsi="Times New Roman" w:cs="Times New Roman"/>
                <w:color w:val="000000"/>
                <w:lang w:val="en-ID" w:eastAsia="en-ID"/>
              </w:rPr>
              <w:t>1,14</w:t>
            </w:r>
          </w:p>
        </w:tc>
        <w:tc>
          <w:tcPr>
            <w:tcW w:w="1080" w:type="dxa"/>
            <w:tcBorders>
              <w:top w:val="nil"/>
              <w:left w:val="nil"/>
              <w:bottom w:val="nil"/>
              <w:right w:val="nil"/>
            </w:tcBorders>
            <w:shd w:val="clear" w:color="auto" w:fill="auto"/>
            <w:noWrap/>
            <w:vAlign w:val="bottom"/>
            <w:hideMark/>
          </w:tcPr>
          <w:p w14:paraId="6803D557" w14:textId="77777777" w:rsidR="00001E45" w:rsidRPr="00D90A6D" w:rsidRDefault="00001E45" w:rsidP="00001E45">
            <w:pPr>
              <w:spacing w:after="0" w:line="240" w:lineRule="auto"/>
              <w:rPr>
                <w:rFonts w:ascii="Times New Roman" w:eastAsia="Times New Roman" w:hAnsi="Times New Roman" w:cs="Times New Roman"/>
                <w:color w:val="000000"/>
                <w:lang w:val="en-ID" w:eastAsia="en-ID"/>
              </w:rPr>
            </w:pPr>
            <w:r w:rsidRPr="00D90A6D">
              <w:rPr>
                <w:rFonts w:ascii="Times New Roman" w:eastAsia="Times New Roman" w:hAnsi="Times New Roman" w:cs="Times New Roman"/>
                <w:color w:val="000000"/>
                <w:lang w:val="en-ID" w:eastAsia="en-ID"/>
              </w:rPr>
              <w:t>b</w:t>
            </w:r>
          </w:p>
        </w:tc>
      </w:tr>
      <w:tr w:rsidR="00001E45" w:rsidRPr="00D90A6D" w14:paraId="64DFBA32" w14:textId="77777777" w:rsidTr="00D90A6D">
        <w:trPr>
          <w:trHeight w:val="270"/>
        </w:trPr>
        <w:tc>
          <w:tcPr>
            <w:tcW w:w="1843" w:type="dxa"/>
            <w:tcBorders>
              <w:top w:val="single" w:sz="4" w:space="0" w:color="000000"/>
              <w:left w:val="nil"/>
              <w:bottom w:val="single" w:sz="4" w:space="0" w:color="000000"/>
              <w:right w:val="nil"/>
            </w:tcBorders>
            <w:shd w:val="clear" w:color="auto" w:fill="auto"/>
            <w:noWrap/>
            <w:vAlign w:val="bottom"/>
            <w:hideMark/>
          </w:tcPr>
          <w:p w14:paraId="39D8C8C7" w14:textId="5A874ADF" w:rsidR="00001E45" w:rsidRPr="00D90A6D" w:rsidRDefault="00001E45" w:rsidP="00001E45">
            <w:pPr>
              <w:spacing w:after="0" w:line="240" w:lineRule="auto"/>
              <w:rPr>
                <w:rFonts w:ascii="Times New Roman" w:eastAsia="Times New Roman" w:hAnsi="Times New Roman" w:cs="Times New Roman"/>
                <w:color w:val="000000"/>
                <w:lang w:val="en-ID" w:eastAsia="en-ID"/>
              </w:rPr>
            </w:pPr>
            <w:r w:rsidRPr="000579E8">
              <w:rPr>
                <w:rFonts w:ascii="Times New Roman" w:eastAsia="Times New Roman" w:hAnsi="Times New Roman" w:cs="Times New Roman"/>
                <w:color w:val="000000"/>
                <w:lang w:val="en-ID" w:eastAsia="en-ID"/>
              </w:rPr>
              <w:t>BNJ</w:t>
            </w:r>
            <w:r>
              <w:rPr>
                <w:rFonts w:ascii="Times New Roman" w:eastAsia="Times New Roman" w:hAnsi="Times New Roman" w:cs="Times New Roman"/>
                <w:color w:val="000000"/>
                <w:lang w:val="en-ID" w:eastAsia="en-ID"/>
              </w:rPr>
              <w:t xml:space="preserve"> 5%</w:t>
            </w:r>
          </w:p>
        </w:tc>
        <w:tc>
          <w:tcPr>
            <w:tcW w:w="1080" w:type="dxa"/>
            <w:tcBorders>
              <w:top w:val="single" w:sz="4" w:space="0" w:color="000000"/>
              <w:left w:val="nil"/>
              <w:bottom w:val="single" w:sz="4" w:space="0" w:color="000000"/>
              <w:right w:val="nil"/>
            </w:tcBorders>
            <w:shd w:val="clear" w:color="auto" w:fill="auto"/>
            <w:noWrap/>
            <w:vAlign w:val="bottom"/>
            <w:hideMark/>
          </w:tcPr>
          <w:p w14:paraId="4C9B5BED" w14:textId="77777777" w:rsidR="00001E45" w:rsidRPr="00D90A6D" w:rsidRDefault="00001E45" w:rsidP="00001E45">
            <w:pPr>
              <w:spacing w:after="0" w:line="240" w:lineRule="auto"/>
              <w:jc w:val="right"/>
              <w:rPr>
                <w:rFonts w:ascii="Times New Roman" w:eastAsia="Times New Roman" w:hAnsi="Times New Roman" w:cs="Times New Roman"/>
                <w:color w:val="000000"/>
                <w:lang w:val="en-ID" w:eastAsia="en-ID"/>
              </w:rPr>
            </w:pPr>
            <w:r w:rsidRPr="00D90A6D">
              <w:rPr>
                <w:rFonts w:ascii="Times New Roman" w:eastAsia="Times New Roman" w:hAnsi="Times New Roman" w:cs="Times New Roman"/>
                <w:color w:val="000000"/>
                <w:lang w:val="en-ID" w:eastAsia="en-ID"/>
              </w:rPr>
              <w:t>0,03</w:t>
            </w:r>
          </w:p>
        </w:tc>
        <w:tc>
          <w:tcPr>
            <w:tcW w:w="1080" w:type="dxa"/>
            <w:tcBorders>
              <w:top w:val="nil"/>
              <w:left w:val="nil"/>
              <w:bottom w:val="nil"/>
              <w:right w:val="nil"/>
            </w:tcBorders>
            <w:shd w:val="clear" w:color="auto" w:fill="auto"/>
            <w:noWrap/>
            <w:vAlign w:val="bottom"/>
            <w:hideMark/>
          </w:tcPr>
          <w:p w14:paraId="7F226092" w14:textId="77777777" w:rsidR="00001E45" w:rsidRPr="00D90A6D" w:rsidRDefault="00001E45" w:rsidP="00001E45">
            <w:pPr>
              <w:spacing w:after="0" w:line="240" w:lineRule="auto"/>
              <w:jc w:val="right"/>
              <w:rPr>
                <w:rFonts w:ascii="Times New Roman" w:eastAsia="Times New Roman" w:hAnsi="Times New Roman" w:cs="Times New Roman"/>
                <w:color w:val="000000"/>
                <w:lang w:val="en-ID" w:eastAsia="en-ID"/>
              </w:rPr>
            </w:pPr>
          </w:p>
        </w:tc>
      </w:tr>
      <w:tr w:rsidR="00001E45" w:rsidRPr="00D90A6D" w14:paraId="2CBE3FD5" w14:textId="77777777" w:rsidTr="00D90A6D">
        <w:trPr>
          <w:trHeight w:val="270"/>
        </w:trPr>
        <w:tc>
          <w:tcPr>
            <w:tcW w:w="1843" w:type="dxa"/>
            <w:tcBorders>
              <w:top w:val="nil"/>
              <w:left w:val="nil"/>
              <w:bottom w:val="nil"/>
              <w:right w:val="nil"/>
            </w:tcBorders>
            <w:shd w:val="clear" w:color="auto" w:fill="auto"/>
            <w:noWrap/>
            <w:vAlign w:val="bottom"/>
            <w:hideMark/>
          </w:tcPr>
          <w:p w14:paraId="75F7056D" w14:textId="0819E667" w:rsidR="00001E45" w:rsidRPr="00D90A6D" w:rsidRDefault="00001E45" w:rsidP="00001E45">
            <w:pPr>
              <w:spacing w:after="0" w:line="240" w:lineRule="auto"/>
              <w:rPr>
                <w:rFonts w:ascii="Times New Roman" w:eastAsia="Times New Roman" w:hAnsi="Times New Roman" w:cs="Times New Roman"/>
                <w:color w:val="000000"/>
                <w:lang w:val="en-ID" w:eastAsia="en-ID"/>
              </w:rPr>
            </w:pPr>
            <w:r>
              <w:rPr>
                <w:rFonts w:ascii="Times New Roman" w:eastAsia="Times New Roman" w:hAnsi="Times New Roman" w:cs="Times New Roman"/>
                <w:color w:val="000000"/>
                <w:lang w:val="en-ID" w:eastAsia="en-ID"/>
              </w:rPr>
              <w:t>Bokashi 5 ton/ha</w:t>
            </w:r>
          </w:p>
        </w:tc>
        <w:tc>
          <w:tcPr>
            <w:tcW w:w="1080" w:type="dxa"/>
            <w:tcBorders>
              <w:top w:val="nil"/>
              <w:left w:val="nil"/>
              <w:bottom w:val="nil"/>
              <w:right w:val="nil"/>
            </w:tcBorders>
            <w:shd w:val="clear" w:color="auto" w:fill="auto"/>
            <w:noWrap/>
            <w:vAlign w:val="bottom"/>
            <w:hideMark/>
          </w:tcPr>
          <w:p w14:paraId="20980AB4" w14:textId="77777777" w:rsidR="00001E45" w:rsidRPr="00D90A6D" w:rsidRDefault="00001E45" w:rsidP="00001E45">
            <w:pPr>
              <w:spacing w:after="0" w:line="240" w:lineRule="auto"/>
              <w:jc w:val="right"/>
              <w:rPr>
                <w:rFonts w:ascii="Times New Roman" w:eastAsia="Times New Roman" w:hAnsi="Times New Roman" w:cs="Times New Roman"/>
                <w:color w:val="000000"/>
                <w:lang w:val="en-ID" w:eastAsia="en-ID"/>
              </w:rPr>
            </w:pPr>
            <w:r w:rsidRPr="00D90A6D">
              <w:rPr>
                <w:rFonts w:ascii="Times New Roman" w:eastAsia="Times New Roman" w:hAnsi="Times New Roman" w:cs="Times New Roman"/>
                <w:color w:val="000000"/>
                <w:lang w:val="en-ID" w:eastAsia="en-ID"/>
              </w:rPr>
              <w:t>1,12</w:t>
            </w:r>
          </w:p>
        </w:tc>
        <w:tc>
          <w:tcPr>
            <w:tcW w:w="1080" w:type="dxa"/>
            <w:tcBorders>
              <w:top w:val="nil"/>
              <w:left w:val="nil"/>
              <w:bottom w:val="nil"/>
              <w:right w:val="nil"/>
            </w:tcBorders>
            <w:shd w:val="clear" w:color="auto" w:fill="auto"/>
            <w:noWrap/>
            <w:vAlign w:val="bottom"/>
            <w:hideMark/>
          </w:tcPr>
          <w:p w14:paraId="03DF68A5" w14:textId="77777777" w:rsidR="00001E45" w:rsidRPr="00D90A6D" w:rsidRDefault="00001E45" w:rsidP="00001E45">
            <w:pPr>
              <w:spacing w:after="0" w:line="240" w:lineRule="auto"/>
              <w:jc w:val="right"/>
              <w:rPr>
                <w:rFonts w:ascii="Times New Roman" w:eastAsia="Times New Roman" w:hAnsi="Times New Roman" w:cs="Times New Roman"/>
                <w:color w:val="000000"/>
                <w:lang w:val="en-ID" w:eastAsia="en-ID"/>
              </w:rPr>
            </w:pPr>
          </w:p>
        </w:tc>
      </w:tr>
      <w:tr w:rsidR="00001E45" w:rsidRPr="00D90A6D" w14:paraId="3350E858" w14:textId="77777777" w:rsidTr="00D90A6D">
        <w:trPr>
          <w:trHeight w:val="270"/>
        </w:trPr>
        <w:tc>
          <w:tcPr>
            <w:tcW w:w="1843" w:type="dxa"/>
            <w:tcBorders>
              <w:top w:val="nil"/>
              <w:left w:val="nil"/>
              <w:bottom w:val="nil"/>
              <w:right w:val="nil"/>
            </w:tcBorders>
            <w:shd w:val="clear" w:color="auto" w:fill="auto"/>
            <w:noWrap/>
            <w:vAlign w:val="bottom"/>
            <w:hideMark/>
          </w:tcPr>
          <w:p w14:paraId="19A3A992" w14:textId="34D6A70A" w:rsidR="00001E45" w:rsidRPr="00D90A6D" w:rsidRDefault="00001E45" w:rsidP="00001E45">
            <w:pPr>
              <w:spacing w:after="0" w:line="240" w:lineRule="auto"/>
              <w:rPr>
                <w:rFonts w:ascii="Times New Roman" w:eastAsia="Times New Roman" w:hAnsi="Times New Roman" w:cs="Times New Roman"/>
                <w:color w:val="000000"/>
                <w:lang w:val="en-ID" w:eastAsia="en-ID"/>
              </w:rPr>
            </w:pPr>
            <w:r>
              <w:rPr>
                <w:rFonts w:ascii="Times New Roman" w:eastAsia="Times New Roman" w:hAnsi="Times New Roman" w:cs="Times New Roman"/>
                <w:color w:val="000000"/>
                <w:lang w:val="en-ID" w:eastAsia="en-ID"/>
              </w:rPr>
              <w:t>Bokashi 10 ton/ha</w:t>
            </w:r>
          </w:p>
        </w:tc>
        <w:tc>
          <w:tcPr>
            <w:tcW w:w="1080" w:type="dxa"/>
            <w:tcBorders>
              <w:top w:val="nil"/>
              <w:left w:val="nil"/>
              <w:bottom w:val="nil"/>
              <w:right w:val="nil"/>
            </w:tcBorders>
            <w:shd w:val="clear" w:color="auto" w:fill="auto"/>
            <w:noWrap/>
            <w:vAlign w:val="bottom"/>
            <w:hideMark/>
          </w:tcPr>
          <w:p w14:paraId="36ACFBB0" w14:textId="77777777" w:rsidR="00001E45" w:rsidRPr="00D90A6D" w:rsidRDefault="00001E45" w:rsidP="00001E45">
            <w:pPr>
              <w:spacing w:after="0" w:line="240" w:lineRule="auto"/>
              <w:jc w:val="right"/>
              <w:rPr>
                <w:rFonts w:ascii="Times New Roman" w:eastAsia="Times New Roman" w:hAnsi="Times New Roman" w:cs="Times New Roman"/>
                <w:color w:val="000000"/>
                <w:lang w:val="en-ID" w:eastAsia="en-ID"/>
              </w:rPr>
            </w:pPr>
            <w:r w:rsidRPr="00D90A6D">
              <w:rPr>
                <w:rFonts w:ascii="Times New Roman" w:eastAsia="Times New Roman" w:hAnsi="Times New Roman" w:cs="Times New Roman"/>
                <w:color w:val="000000"/>
                <w:lang w:val="en-ID" w:eastAsia="en-ID"/>
              </w:rPr>
              <w:t>1,13</w:t>
            </w:r>
          </w:p>
        </w:tc>
        <w:tc>
          <w:tcPr>
            <w:tcW w:w="1080" w:type="dxa"/>
            <w:tcBorders>
              <w:top w:val="nil"/>
              <w:left w:val="nil"/>
              <w:bottom w:val="nil"/>
              <w:right w:val="nil"/>
            </w:tcBorders>
            <w:shd w:val="clear" w:color="auto" w:fill="auto"/>
            <w:noWrap/>
            <w:vAlign w:val="bottom"/>
            <w:hideMark/>
          </w:tcPr>
          <w:p w14:paraId="25406AE0" w14:textId="77777777" w:rsidR="00001E45" w:rsidRPr="00D90A6D" w:rsidRDefault="00001E45" w:rsidP="00001E45">
            <w:pPr>
              <w:spacing w:after="0" w:line="240" w:lineRule="auto"/>
              <w:jc w:val="right"/>
              <w:rPr>
                <w:rFonts w:ascii="Times New Roman" w:eastAsia="Times New Roman" w:hAnsi="Times New Roman" w:cs="Times New Roman"/>
                <w:color w:val="000000"/>
                <w:lang w:val="en-ID" w:eastAsia="en-ID"/>
              </w:rPr>
            </w:pPr>
          </w:p>
        </w:tc>
      </w:tr>
      <w:tr w:rsidR="00001E45" w:rsidRPr="00D90A6D" w14:paraId="50606AB1" w14:textId="77777777" w:rsidTr="00D90A6D">
        <w:trPr>
          <w:trHeight w:val="270"/>
        </w:trPr>
        <w:tc>
          <w:tcPr>
            <w:tcW w:w="1843" w:type="dxa"/>
            <w:tcBorders>
              <w:top w:val="nil"/>
              <w:left w:val="nil"/>
              <w:bottom w:val="single" w:sz="4" w:space="0" w:color="000000"/>
              <w:right w:val="nil"/>
            </w:tcBorders>
            <w:shd w:val="clear" w:color="auto" w:fill="auto"/>
            <w:noWrap/>
            <w:vAlign w:val="bottom"/>
            <w:hideMark/>
          </w:tcPr>
          <w:p w14:paraId="41EE510F" w14:textId="1DE9B872" w:rsidR="00001E45" w:rsidRPr="00D90A6D" w:rsidRDefault="00001E45" w:rsidP="00001E45">
            <w:pPr>
              <w:spacing w:after="0" w:line="240" w:lineRule="auto"/>
              <w:rPr>
                <w:rFonts w:ascii="Times New Roman" w:eastAsia="Times New Roman" w:hAnsi="Times New Roman" w:cs="Times New Roman"/>
                <w:color w:val="000000"/>
                <w:lang w:val="en-ID" w:eastAsia="en-ID"/>
              </w:rPr>
            </w:pPr>
            <w:r>
              <w:rPr>
                <w:rFonts w:ascii="Times New Roman" w:eastAsia="Times New Roman" w:hAnsi="Times New Roman" w:cs="Times New Roman"/>
                <w:color w:val="000000"/>
                <w:lang w:val="en-ID" w:eastAsia="en-ID"/>
              </w:rPr>
              <w:t>Bokashi 15 ton/ha</w:t>
            </w:r>
          </w:p>
        </w:tc>
        <w:tc>
          <w:tcPr>
            <w:tcW w:w="1080" w:type="dxa"/>
            <w:tcBorders>
              <w:top w:val="nil"/>
              <w:left w:val="nil"/>
              <w:bottom w:val="nil"/>
              <w:right w:val="nil"/>
            </w:tcBorders>
            <w:shd w:val="clear" w:color="auto" w:fill="auto"/>
            <w:noWrap/>
            <w:vAlign w:val="bottom"/>
            <w:hideMark/>
          </w:tcPr>
          <w:p w14:paraId="6EA88529" w14:textId="77777777" w:rsidR="00001E45" w:rsidRPr="00D90A6D" w:rsidRDefault="00001E45" w:rsidP="00001E45">
            <w:pPr>
              <w:spacing w:after="0" w:line="240" w:lineRule="auto"/>
              <w:jc w:val="right"/>
              <w:rPr>
                <w:rFonts w:ascii="Times New Roman" w:eastAsia="Times New Roman" w:hAnsi="Times New Roman" w:cs="Times New Roman"/>
                <w:color w:val="000000"/>
                <w:lang w:val="en-ID" w:eastAsia="en-ID"/>
              </w:rPr>
            </w:pPr>
            <w:r w:rsidRPr="00D90A6D">
              <w:rPr>
                <w:rFonts w:ascii="Times New Roman" w:eastAsia="Times New Roman" w:hAnsi="Times New Roman" w:cs="Times New Roman"/>
                <w:color w:val="000000"/>
                <w:lang w:val="en-ID" w:eastAsia="en-ID"/>
              </w:rPr>
              <w:t>1,12</w:t>
            </w:r>
          </w:p>
        </w:tc>
        <w:tc>
          <w:tcPr>
            <w:tcW w:w="1080" w:type="dxa"/>
            <w:tcBorders>
              <w:top w:val="nil"/>
              <w:left w:val="nil"/>
              <w:bottom w:val="nil"/>
              <w:right w:val="nil"/>
            </w:tcBorders>
            <w:shd w:val="clear" w:color="auto" w:fill="auto"/>
            <w:noWrap/>
            <w:vAlign w:val="bottom"/>
            <w:hideMark/>
          </w:tcPr>
          <w:p w14:paraId="5209787E" w14:textId="77777777" w:rsidR="00001E45" w:rsidRPr="00D90A6D" w:rsidRDefault="00001E45" w:rsidP="00001E45">
            <w:pPr>
              <w:spacing w:after="0" w:line="240" w:lineRule="auto"/>
              <w:jc w:val="right"/>
              <w:rPr>
                <w:rFonts w:ascii="Times New Roman" w:eastAsia="Times New Roman" w:hAnsi="Times New Roman" w:cs="Times New Roman"/>
                <w:color w:val="000000"/>
                <w:lang w:val="en-ID" w:eastAsia="en-ID"/>
              </w:rPr>
            </w:pPr>
          </w:p>
        </w:tc>
      </w:tr>
      <w:tr w:rsidR="00D90A6D" w:rsidRPr="00D90A6D" w14:paraId="743FDA85" w14:textId="77777777" w:rsidTr="00D90A6D">
        <w:trPr>
          <w:trHeight w:val="270"/>
        </w:trPr>
        <w:tc>
          <w:tcPr>
            <w:tcW w:w="1843" w:type="dxa"/>
            <w:tcBorders>
              <w:top w:val="nil"/>
              <w:left w:val="nil"/>
              <w:bottom w:val="single" w:sz="4" w:space="0" w:color="000000"/>
              <w:right w:val="nil"/>
            </w:tcBorders>
            <w:shd w:val="clear" w:color="auto" w:fill="auto"/>
            <w:noWrap/>
            <w:vAlign w:val="bottom"/>
            <w:hideMark/>
          </w:tcPr>
          <w:p w14:paraId="1DE9D7E1" w14:textId="451957BF" w:rsidR="00D90A6D" w:rsidRPr="00D90A6D" w:rsidRDefault="00D90A6D" w:rsidP="00D90A6D">
            <w:pPr>
              <w:spacing w:after="0" w:line="240" w:lineRule="auto"/>
              <w:rPr>
                <w:rFonts w:ascii="Times New Roman" w:eastAsia="Times New Roman" w:hAnsi="Times New Roman" w:cs="Times New Roman"/>
                <w:color w:val="000000"/>
                <w:lang w:val="en-ID" w:eastAsia="en-ID"/>
              </w:rPr>
            </w:pPr>
            <w:r w:rsidRPr="0052503B">
              <w:rPr>
                <w:rFonts w:ascii="Times New Roman" w:eastAsia="Times New Roman" w:hAnsi="Times New Roman" w:cs="Times New Roman"/>
                <w:color w:val="000000"/>
                <w:sz w:val="20"/>
                <w:szCs w:val="20"/>
                <w:lang w:val="en-ID" w:eastAsia="en-ID"/>
              </w:rPr>
              <w:t>BNJ 5%</w:t>
            </w:r>
          </w:p>
        </w:tc>
        <w:tc>
          <w:tcPr>
            <w:tcW w:w="1080" w:type="dxa"/>
            <w:tcBorders>
              <w:top w:val="single" w:sz="4" w:space="0" w:color="000000"/>
              <w:left w:val="nil"/>
              <w:bottom w:val="single" w:sz="4" w:space="0" w:color="000000"/>
              <w:right w:val="nil"/>
            </w:tcBorders>
            <w:shd w:val="clear" w:color="auto" w:fill="auto"/>
            <w:noWrap/>
            <w:vAlign w:val="bottom"/>
            <w:hideMark/>
          </w:tcPr>
          <w:p w14:paraId="2F0B8278" w14:textId="649B08FC" w:rsidR="00D90A6D" w:rsidRPr="00D90A6D" w:rsidRDefault="00D90A6D" w:rsidP="00D90A6D">
            <w:pPr>
              <w:spacing w:after="0" w:line="240" w:lineRule="auto"/>
              <w:jc w:val="right"/>
              <w:rPr>
                <w:rFonts w:ascii="Times New Roman" w:eastAsia="Times New Roman" w:hAnsi="Times New Roman" w:cs="Times New Roman"/>
                <w:color w:val="000000"/>
                <w:lang w:val="en-ID" w:eastAsia="en-ID"/>
              </w:rPr>
            </w:pPr>
            <w:r>
              <w:rPr>
                <w:rFonts w:ascii="Times New Roman" w:eastAsia="Times New Roman" w:hAnsi="Times New Roman" w:cs="Times New Roman"/>
                <w:color w:val="000000"/>
                <w:lang w:val="en-ID" w:eastAsia="en-ID"/>
              </w:rPr>
              <w:t>tn</w:t>
            </w:r>
          </w:p>
        </w:tc>
        <w:tc>
          <w:tcPr>
            <w:tcW w:w="1080" w:type="dxa"/>
            <w:tcBorders>
              <w:top w:val="nil"/>
              <w:left w:val="nil"/>
              <w:bottom w:val="nil"/>
              <w:right w:val="nil"/>
            </w:tcBorders>
            <w:shd w:val="clear" w:color="auto" w:fill="auto"/>
            <w:noWrap/>
            <w:vAlign w:val="bottom"/>
            <w:hideMark/>
          </w:tcPr>
          <w:p w14:paraId="6799041E" w14:textId="77777777" w:rsidR="00D90A6D" w:rsidRPr="00D90A6D" w:rsidRDefault="00D90A6D" w:rsidP="00D90A6D">
            <w:pPr>
              <w:spacing w:after="0" w:line="240" w:lineRule="auto"/>
              <w:rPr>
                <w:rFonts w:ascii="Times New Roman" w:eastAsia="Times New Roman" w:hAnsi="Times New Roman" w:cs="Times New Roman"/>
                <w:color w:val="000000"/>
                <w:lang w:val="en-ID" w:eastAsia="en-ID"/>
              </w:rPr>
            </w:pPr>
          </w:p>
        </w:tc>
      </w:tr>
    </w:tbl>
    <w:p w14:paraId="2D1B2DFD" w14:textId="77777777" w:rsidR="00D90A6D" w:rsidRDefault="00D90A6D" w:rsidP="00D90A6D">
      <w:pPr>
        <w:pBdr>
          <w:top w:val="nil"/>
          <w:left w:val="nil"/>
          <w:bottom w:val="nil"/>
          <w:right w:val="nil"/>
          <w:between w:val="nil"/>
        </w:pBdr>
        <w:ind w:left="284"/>
        <w:jc w:val="both"/>
        <w:rPr>
          <w:rFonts w:ascii="Times New Roman" w:hAnsi="Times New Roman" w:cs="Times New Roman"/>
          <w:color w:val="000000"/>
          <w:sz w:val="20"/>
          <w:szCs w:val="20"/>
        </w:rPr>
      </w:pPr>
      <w:r w:rsidRPr="00160DA9">
        <w:rPr>
          <w:rFonts w:ascii="Times New Roman" w:hAnsi="Times New Roman" w:cs="Times New Roman"/>
          <w:color w:val="000000"/>
          <w:sz w:val="20"/>
          <w:szCs w:val="20"/>
        </w:rPr>
        <w:t xml:space="preserve">Keterangan: </w:t>
      </w:r>
      <w:r>
        <w:rPr>
          <w:rFonts w:ascii="Times New Roman" w:hAnsi="Times New Roman" w:cs="Times New Roman"/>
          <w:color w:val="000000"/>
          <w:sz w:val="20"/>
          <w:szCs w:val="20"/>
        </w:rPr>
        <w:t xml:space="preserve">angka-angka yang sama pada kolom yang sama berbeda tidak nyata, </w:t>
      </w:r>
      <w:r w:rsidRPr="00160DA9">
        <w:rPr>
          <w:rFonts w:ascii="Times New Roman" w:hAnsi="Times New Roman" w:cs="Times New Roman"/>
          <w:color w:val="000000"/>
          <w:sz w:val="20"/>
          <w:szCs w:val="20"/>
        </w:rPr>
        <w:t xml:space="preserve">tn </w:t>
      </w:r>
      <w:r>
        <w:rPr>
          <w:rFonts w:ascii="Times New Roman" w:hAnsi="Times New Roman" w:cs="Times New Roman"/>
          <w:color w:val="000000"/>
          <w:sz w:val="20"/>
          <w:szCs w:val="20"/>
        </w:rPr>
        <w:t>=</w:t>
      </w:r>
      <w:r w:rsidRPr="00160DA9">
        <w:rPr>
          <w:rFonts w:ascii="Times New Roman" w:hAnsi="Times New Roman" w:cs="Times New Roman"/>
          <w:color w:val="000000"/>
          <w:sz w:val="20"/>
          <w:szCs w:val="20"/>
        </w:rPr>
        <w:t xml:space="preserve"> tidak nyata</w:t>
      </w:r>
    </w:p>
    <w:p w14:paraId="53DF942B" w14:textId="65AF85C4" w:rsidR="00001E45" w:rsidRPr="00C22445" w:rsidRDefault="00001E45" w:rsidP="00001E45">
      <w:pPr>
        <w:pStyle w:val="Caption"/>
        <w:keepNext/>
        <w:ind w:left="284" w:right="151"/>
        <w:rPr>
          <w:rFonts w:cs="Times New Roman"/>
          <w:i w:val="0"/>
          <w:sz w:val="20"/>
        </w:rPr>
      </w:pPr>
      <w:r w:rsidRPr="00C22445">
        <w:rPr>
          <w:rFonts w:cs="Times New Roman"/>
          <w:b/>
          <w:i w:val="0"/>
          <w:sz w:val="20"/>
        </w:rPr>
        <w:t xml:space="preserve">Tabel </w:t>
      </w:r>
      <w:r>
        <w:rPr>
          <w:rFonts w:cs="Times New Roman"/>
          <w:b/>
          <w:i w:val="0"/>
          <w:sz w:val="20"/>
        </w:rPr>
        <w:t>4</w:t>
      </w:r>
      <w:r w:rsidRPr="00C22445">
        <w:rPr>
          <w:rFonts w:cs="Times New Roman"/>
          <w:b/>
          <w:i w:val="0"/>
          <w:sz w:val="20"/>
          <w:lang w:val="en-US"/>
        </w:rPr>
        <w:t>.</w:t>
      </w:r>
      <w:r w:rsidRPr="00C22445">
        <w:rPr>
          <w:rFonts w:cs="Times New Roman"/>
          <w:i w:val="0"/>
          <w:sz w:val="20"/>
          <w:lang w:val="en-US"/>
        </w:rPr>
        <w:t xml:space="preserve"> Rata - rata Perlakuan </w:t>
      </w:r>
      <w:r>
        <w:rPr>
          <w:rFonts w:cs="Times New Roman"/>
          <w:i w:val="0"/>
          <w:sz w:val="20"/>
          <w:lang w:val="en-US"/>
        </w:rPr>
        <w:t>Pupuk Boron</w:t>
      </w:r>
      <w:r w:rsidRPr="00C22445">
        <w:rPr>
          <w:rFonts w:cs="Times New Roman"/>
          <w:i w:val="0"/>
          <w:sz w:val="20"/>
          <w:lang w:val="en-US"/>
        </w:rPr>
        <w:t xml:space="preserve"> dan Pupuk </w:t>
      </w:r>
      <w:r>
        <w:rPr>
          <w:rFonts w:cs="Times New Roman"/>
          <w:i w:val="0"/>
          <w:sz w:val="20"/>
          <w:lang w:val="en-US"/>
        </w:rPr>
        <w:t>Bokashi</w:t>
      </w:r>
      <w:r w:rsidRPr="00C22445">
        <w:rPr>
          <w:rFonts w:cs="Times New Roman"/>
          <w:i w:val="0"/>
          <w:sz w:val="20"/>
          <w:lang w:val="en-US"/>
        </w:rPr>
        <w:t xml:space="preserve"> terhadap </w:t>
      </w:r>
      <w:r>
        <w:rPr>
          <w:rFonts w:cs="Times New Roman"/>
          <w:i w:val="0"/>
          <w:sz w:val="20"/>
          <w:lang w:val="en-US"/>
        </w:rPr>
        <w:t>Jumlah buah</w:t>
      </w:r>
    </w:p>
    <w:tbl>
      <w:tblPr>
        <w:tblW w:w="4286" w:type="dxa"/>
        <w:tblInd w:w="284" w:type="dxa"/>
        <w:tblLook w:val="04A0" w:firstRow="1" w:lastRow="0" w:firstColumn="1" w:lastColumn="0" w:noHBand="0" w:noVBand="1"/>
      </w:tblPr>
      <w:tblGrid>
        <w:gridCol w:w="2126"/>
        <w:gridCol w:w="1080"/>
        <w:gridCol w:w="1080"/>
      </w:tblGrid>
      <w:tr w:rsidR="00187408" w:rsidRPr="00187408" w14:paraId="43914209" w14:textId="77777777" w:rsidTr="00187408">
        <w:trPr>
          <w:trHeight w:val="270"/>
        </w:trPr>
        <w:tc>
          <w:tcPr>
            <w:tcW w:w="2126" w:type="dxa"/>
            <w:tcBorders>
              <w:top w:val="single" w:sz="4" w:space="0" w:color="000000"/>
              <w:left w:val="nil"/>
              <w:bottom w:val="single" w:sz="4" w:space="0" w:color="000000"/>
              <w:right w:val="nil"/>
            </w:tcBorders>
            <w:shd w:val="clear" w:color="auto" w:fill="auto"/>
            <w:noWrap/>
            <w:vAlign w:val="bottom"/>
            <w:hideMark/>
          </w:tcPr>
          <w:p w14:paraId="346DA9BF" w14:textId="77777777" w:rsidR="00187408" w:rsidRPr="00187408" w:rsidRDefault="00187408" w:rsidP="00187408">
            <w:pPr>
              <w:spacing w:after="0" w:line="240" w:lineRule="auto"/>
              <w:rPr>
                <w:rFonts w:ascii="Times New Roman" w:eastAsia="Times New Roman" w:hAnsi="Times New Roman" w:cs="Times New Roman"/>
                <w:color w:val="000000"/>
                <w:lang w:val="en-ID" w:eastAsia="en-ID"/>
              </w:rPr>
            </w:pPr>
            <w:r w:rsidRPr="00187408">
              <w:rPr>
                <w:rFonts w:ascii="Times New Roman" w:eastAsia="Times New Roman" w:hAnsi="Times New Roman" w:cs="Times New Roman"/>
                <w:color w:val="000000"/>
                <w:lang w:val="en-ID" w:eastAsia="en-ID"/>
              </w:rPr>
              <w:t>Perlakuan</w:t>
            </w:r>
          </w:p>
        </w:tc>
        <w:tc>
          <w:tcPr>
            <w:tcW w:w="1080" w:type="dxa"/>
            <w:tcBorders>
              <w:top w:val="single" w:sz="4" w:space="0" w:color="000000"/>
              <w:left w:val="nil"/>
              <w:bottom w:val="single" w:sz="4" w:space="0" w:color="000000"/>
              <w:right w:val="nil"/>
            </w:tcBorders>
            <w:shd w:val="clear" w:color="auto" w:fill="auto"/>
            <w:noWrap/>
            <w:vAlign w:val="bottom"/>
            <w:hideMark/>
          </w:tcPr>
          <w:p w14:paraId="6E15E2A5" w14:textId="7B54BF8E" w:rsidR="00187408" w:rsidRPr="00187408" w:rsidRDefault="00187408" w:rsidP="00187408">
            <w:pPr>
              <w:spacing w:after="0" w:line="240" w:lineRule="auto"/>
              <w:jc w:val="right"/>
              <w:rPr>
                <w:rFonts w:ascii="Times New Roman" w:eastAsia="Times New Roman" w:hAnsi="Times New Roman" w:cs="Times New Roman"/>
                <w:color w:val="000000"/>
                <w:lang w:val="en-ID" w:eastAsia="en-ID"/>
              </w:rPr>
            </w:pPr>
            <w:r>
              <w:rPr>
                <w:rFonts w:ascii="Times New Roman" w:eastAsia="Times New Roman" w:hAnsi="Times New Roman" w:cs="Times New Roman"/>
                <w:color w:val="000000"/>
                <w:lang w:val="en-ID" w:eastAsia="en-ID"/>
              </w:rPr>
              <w:t>Rata-rata</w:t>
            </w:r>
          </w:p>
        </w:tc>
        <w:tc>
          <w:tcPr>
            <w:tcW w:w="1080" w:type="dxa"/>
            <w:tcBorders>
              <w:top w:val="nil"/>
              <w:left w:val="nil"/>
              <w:bottom w:val="nil"/>
              <w:right w:val="nil"/>
            </w:tcBorders>
            <w:shd w:val="clear" w:color="auto" w:fill="auto"/>
            <w:noWrap/>
            <w:vAlign w:val="bottom"/>
            <w:hideMark/>
          </w:tcPr>
          <w:p w14:paraId="58A4C11C" w14:textId="77777777" w:rsidR="00187408" w:rsidRPr="00187408" w:rsidRDefault="00187408" w:rsidP="00187408">
            <w:pPr>
              <w:spacing w:after="0" w:line="240" w:lineRule="auto"/>
              <w:jc w:val="right"/>
              <w:rPr>
                <w:rFonts w:ascii="Times New Roman" w:eastAsia="Times New Roman" w:hAnsi="Times New Roman" w:cs="Times New Roman"/>
                <w:color w:val="000000"/>
                <w:lang w:val="en-ID" w:eastAsia="en-ID"/>
              </w:rPr>
            </w:pPr>
          </w:p>
        </w:tc>
      </w:tr>
      <w:tr w:rsidR="00001E45" w:rsidRPr="00187408" w14:paraId="410FFC64" w14:textId="77777777" w:rsidTr="00187408">
        <w:trPr>
          <w:trHeight w:val="270"/>
        </w:trPr>
        <w:tc>
          <w:tcPr>
            <w:tcW w:w="2126" w:type="dxa"/>
            <w:tcBorders>
              <w:top w:val="nil"/>
              <w:left w:val="nil"/>
              <w:bottom w:val="nil"/>
              <w:right w:val="nil"/>
            </w:tcBorders>
            <w:shd w:val="clear" w:color="auto" w:fill="auto"/>
            <w:noWrap/>
            <w:vAlign w:val="bottom"/>
            <w:hideMark/>
          </w:tcPr>
          <w:p w14:paraId="369F3E91" w14:textId="1D6AFAF5" w:rsidR="00001E45" w:rsidRPr="00187408" w:rsidRDefault="00001E45" w:rsidP="00001E45">
            <w:pPr>
              <w:spacing w:after="0" w:line="240" w:lineRule="auto"/>
              <w:rPr>
                <w:rFonts w:ascii="Times New Roman" w:eastAsia="Times New Roman" w:hAnsi="Times New Roman" w:cs="Times New Roman"/>
                <w:color w:val="000000"/>
                <w:lang w:val="en-ID" w:eastAsia="en-ID"/>
              </w:rPr>
            </w:pPr>
            <w:r>
              <w:rPr>
                <w:rFonts w:ascii="Times New Roman" w:eastAsia="Times New Roman" w:hAnsi="Times New Roman" w:cs="Times New Roman"/>
                <w:color w:val="000000"/>
                <w:lang w:val="en-ID" w:eastAsia="en-ID"/>
              </w:rPr>
              <w:t>Boron 1 kg/ha</w:t>
            </w:r>
          </w:p>
        </w:tc>
        <w:tc>
          <w:tcPr>
            <w:tcW w:w="1080" w:type="dxa"/>
            <w:tcBorders>
              <w:top w:val="nil"/>
              <w:left w:val="nil"/>
              <w:bottom w:val="nil"/>
              <w:right w:val="nil"/>
            </w:tcBorders>
            <w:shd w:val="clear" w:color="auto" w:fill="auto"/>
            <w:noWrap/>
            <w:vAlign w:val="bottom"/>
            <w:hideMark/>
          </w:tcPr>
          <w:p w14:paraId="16301EB7" w14:textId="77777777" w:rsidR="00001E45" w:rsidRPr="00187408" w:rsidRDefault="00001E45" w:rsidP="00001E45">
            <w:pPr>
              <w:spacing w:after="0" w:line="240" w:lineRule="auto"/>
              <w:jc w:val="right"/>
              <w:rPr>
                <w:rFonts w:ascii="Times New Roman" w:eastAsia="Times New Roman" w:hAnsi="Times New Roman" w:cs="Times New Roman"/>
                <w:color w:val="000000"/>
                <w:lang w:val="en-ID" w:eastAsia="en-ID"/>
              </w:rPr>
            </w:pPr>
            <w:r w:rsidRPr="00187408">
              <w:rPr>
                <w:rFonts w:ascii="Times New Roman" w:eastAsia="Times New Roman" w:hAnsi="Times New Roman" w:cs="Times New Roman"/>
                <w:color w:val="000000"/>
                <w:lang w:val="en-ID" w:eastAsia="en-ID"/>
              </w:rPr>
              <w:t>24,22</w:t>
            </w:r>
          </w:p>
        </w:tc>
        <w:tc>
          <w:tcPr>
            <w:tcW w:w="1080" w:type="dxa"/>
            <w:tcBorders>
              <w:top w:val="nil"/>
              <w:left w:val="nil"/>
              <w:bottom w:val="nil"/>
              <w:right w:val="nil"/>
            </w:tcBorders>
            <w:shd w:val="clear" w:color="auto" w:fill="auto"/>
            <w:noWrap/>
            <w:vAlign w:val="bottom"/>
            <w:hideMark/>
          </w:tcPr>
          <w:p w14:paraId="4F170462" w14:textId="77777777" w:rsidR="00001E45" w:rsidRPr="00187408" w:rsidRDefault="00001E45" w:rsidP="00001E45">
            <w:pPr>
              <w:spacing w:after="0" w:line="240" w:lineRule="auto"/>
              <w:rPr>
                <w:rFonts w:ascii="Times New Roman" w:eastAsia="Times New Roman" w:hAnsi="Times New Roman" w:cs="Times New Roman"/>
                <w:color w:val="000000"/>
                <w:lang w:val="en-ID" w:eastAsia="en-ID"/>
              </w:rPr>
            </w:pPr>
            <w:r w:rsidRPr="00187408">
              <w:rPr>
                <w:rFonts w:ascii="Times New Roman" w:eastAsia="Times New Roman" w:hAnsi="Times New Roman" w:cs="Times New Roman"/>
                <w:color w:val="000000"/>
                <w:lang w:val="en-ID" w:eastAsia="en-ID"/>
              </w:rPr>
              <w:t>b</w:t>
            </w:r>
          </w:p>
        </w:tc>
      </w:tr>
      <w:tr w:rsidR="00001E45" w:rsidRPr="00187408" w14:paraId="4F2EE7EF" w14:textId="77777777" w:rsidTr="00187408">
        <w:trPr>
          <w:trHeight w:val="270"/>
        </w:trPr>
        <w:tc>
          <w:tcPr>
            <w:tcW w:w="2126" w:type="dxa"/>
            <w:tcBorders>
              <w:top w:val="nil"/>
              <w:left w:val="nil"/>
              <w:bottom w:val="nil"/>
              <w:right w:val="nil"/>
            </w:tcBorders>
            <w:shd w:val="clear" w:color="auto" w:fill="auto"/>
            <w:noWrap/>
            <w:vAlign w:val="bottom"/>
            <w:hideMark/>
          </w:tcPr>
          <w:p w14:paraId="1D526B89" w14:textId="6CC09C72" w:rsidR="00001E45" w:rsidRPr="00187408" w:rsidRDefault="00001E45" w:rsidP="00001E45">
            <w:pPr>
              <w:spacing w:after="0" w:line="240" w:lineRule="auto"/>
              <w:rPr>
                <w:rFonts w:ascii="Times New Roman" w:eastAsia="Times New Roman" w:hAnsi="Times New Roman" w:cs="Times New Roman"/>
                <w:color w:val="000000"/>
                <w:lang w:val="en-ID" w:eastAsia="en-ID"/>
              </w:rPr>
            </w:pPr>
            <w:r>
              <w:rPr>
                <w:rFonts w:ascii="Times New Roman" w:eastAsia="Times New Roman" w:hAnsi="Times New Roman" w:cs="Times New Roman"/>
                <w:color w:val="000000"/>
                <w:lang w:val="en-ID" w:eastAsia="en-ID"/>
              </w:rPr>
              <w:lastRenderedPageBreak/>
              <w:t>Boron 2 kg/ha</w:t>
            </w:r>
          </w:p>
        </w:tc>
        <w:tc>
          <w:tcPr>
            <w:tcW w:w="1080" w:type="dxa"/>
            <w:tcBorders>
              <w:top w:val="nil"/>
              <w:left w:val="nil"/>
              <w:bottom w:val="nil"/>
              <w:right w:val="nil"/>
            </w:tcBorders>
            <w:shd w:val="clear" w:color="auto" w:fill="auto"/>
            <w:noWrap/>
            <w:vAlign w:val="bottom"/>
            <w:hideMark/>
          </w:tcPr>
          <w:p w14:paraId="7DF42D20" w14:textId="77777777" w:rsidR="00001E45" w:rsidRPr="00187408" w:rsidRDefault="00001E45" w:rsidP="00001E45">
            <w:pPr>
              <w:spacing w:after="0" w:line="240" w:lineRule="auto"/>
              <w:jc w:val="right"/>
              <w:rPr>
                <w:rFonts w:ascii="Times New Roman" w:eastAsia="Times New Roman" w:hAnsi="Times New Roman" w:cs="Times New Roman"/>
                <w:color w:val="000000"/>
                <w:lang w:val="en-ID" w:eastAsia="en-ID"/>
              </w:rPr>
            </w:pPr>
            <w:r w:rsidRPr="00187408">
              <w:rPr>
                <w:rFonts w:ascii="Times New Roman" w:eastAsia="Times New Roman" w:hAnsi="Times New Roman" w:cs="Times New Roman"/>
                <w:color w:val="000000"/>
                <w:lang w:val="en-ID" w:eastAsia="en-ID"/>
              </w:rPr>
              <w:t>21,67</w:t>
            </w:r>
          </w:p>
        </w:tc>
        <w:tc>
          <w:tcPr>
            <w:tcW w:w="1080" w:type="dxa"/>
            <w:tcBorders>
              <w:top w:val="nil"/>
              <w:left w:val="nil"/>
              <w:bottom w:val="nil"/>
              <w:right w:val="nil"/>
            </w:tcBorders>
            <w:shd w:val="clear" w:color="auto" w:fill="auto"/>
            <w:noWrap/>
            <w:vAlign w:val="bottom"/>
            <w:hideMark/>
          </w:tcPr>
          <w:p w14:paraId="1B7413F9" w14:textId="45CB010A" w:rsidR="00001E45" w:rsidRPr="00187408" w:rsidRDefault="00001E45" w:rsidP="00001E45">
            <w:pPr>
              <w:spacing w:after="0" w:line="240" w:lineRule="auto"/>
              <w:rPr>
                <w:rFonts w:ascii="Times New Roman" w:eastAsia="Times New Roman" w:hAnsi="Times New Roman" w:cs="Times New Roman"/>
                <w:color w:val="000000"/>
                <w:lang w:val="en-ID" w:eastAsia="en-ID"/>
              </w:rPr>
            </w:pPr>
            <w:r w:rsidRPr="00187408">
              <w:rPr>
                <w:rFonts w:ascii="Times New Roman" w:eastAsia="Times New Roman" w:hAnsi="Times New Roman" w:cs="Times New Roman"/>
                <w:color w:val="000000"/>
                <w:lang w:val="en-ID" w:eastAsia="en-ID"/>
              </w:rPr>
              <w:t>a</w:t>
            </w:r>
            <w:r>
              <w:rPr>
                <w:rFonts w:ascii="Times New Roman" w:eastAsia="Times New Roman" w:hAnsi="Times New Roman" w:cs="Times New Roman"/>
                <w:color w:val="000000"/>
                <w:lang w:val="en-ID" w:eastAsia="en-ID"/>
              </w:rPr>
              <w:t>b</w:t>
            </w:r>
          </w:p>
        </w:tc>
      </w:tr>
      <w:tr w:rsidR="00001E45" w:rsidRPr="00187408" w14:paraId="5A669E0F" w14:textId="77777777" w:rsidTr="00187408">
        <w:trPr>
          <w:trHeight w:val="270"/>
        </w:trPr>
        <w:tc>
          <w:tcPr>
            <w:tcW w:w="2126" w:type="dxa"/>
            <w:tcBorders>
              <w:top w:val="nil"/>
              <w:left w:val="nil"/>
              <w:bottom w:val="nil"/>
              <w:right w:val="nil"/>
            </w:tcBorders>
            <w:shd w:val="clear" w:color="auto" w:fill="auto"/>
            <w:noWrap/>
            <w:vAlign w:val="bottom"/>
            <w:hideMark/>
          </w:tcPr>
          <w:p w14:paraId="5584A9AB" w14:textId="654C0AF1" w:rsidR="00001E45" w:rsidRPr="00187408" w:rsidRDefault="00001E45" w:rsidP="00001E45">
            <w:pPr>
              <w:spacing w:after="0" w:line="240" w:lineRule="auto"/>
              <w:rPr>
                <w:rFonts w:ascii="Times New Roman" w:eastAsia="Times New Roman" w:hAnsi="Times New Roman" w:cs="Times New Roman"/>
                <w:color w:val="000000"/>
                <w:lang w:val="en-ID" w:eastAsia="en-ID"/>
              </w:rPr>
            </w:pPr>
            <w:r>
              <w:rPr>
                <w:rFonts w:ascii="Times New Roman" w:eastAsia="Times New Roman" w:hAnsi="Times New Roman" w:cs="Times New Roman"/>
                <w:color w:val="000000"/>
                <w:lang w:val="en-ID" w:eastAsia="en-ID"/>
              </w:rPr>
              <w:t>Boron 3 kg/ha</w:t>
            </w:r>
          </w:p>
        </w:tc>
        <w:tc>
          <w:tcPr>
            <w:tcW w:w="1080" w:type="dxa"/>
            <w:tcBorders>
              <w:top w:val="nil"/>
              <w:left w:val="nil"/>
              <w:bottom w:val="nil"/>
              <w:right w:val="nil"/>
            </w:tcBorders>
            <w:shd w:val="clear" w:color="auto" w:fill="auto"/>
            <w:noWrap/>
            <w:vAlign w:val="bottom"/>
            <w:hideMark/>
          </w:tcPr>
          <w:p w14:paraId="5D6DE9E6" w14:textId="77777777" w:rsidR="00001E45" w:rsidRPr="00187408" w:rsidRDefault="00001E45" w:rsidP="00001E45">
            <w:pPr>
              <w:spacing w:after="0" w:line="240" w:lineRule="auto"/>
              <w:jc w:val="right"/>
              <w:rPr>
                <w:rFonts w:ascii="Times New Roman" w:eastAsia="Times New Roman" w:hAnsi="Times New Roman" w:cs="Times New Roman"/>
                <w:color w:val="000000"/>
                <w:lang w:val="en-ID" w:eastAsia="en-ID"/>
              </w:rPr>
            </w:pPr>
            <w:r w:rsidRPr="00187408">
              <w:rPr>
                <w:rFonts w:ascii="Times New Roman" w:eastAsia="Times New Roman" w:hAnsi="Times New Roman" w:cs="Times New Roman"/>
                <w:color w:val="000000"/>
                <w:lang w:val="en-ID" w:eastAsia="en-ID"/>
              </w:rPr>
              <w:t>20,00</w:t>
            </w:r>
          </w:p>
        </w:tc>
        <w:tc>
          <w:tcPr>
            <w:tcW w:w="1080" w:type="dxa"/>
            <w:tcBorders>
              <w:top w:val="nil"/>
              <w:left w:val="nil"/>
              <w:bottom w:val="nil"/>
              <w:right w:val="nil"/>
            </w:tcBorders>
            <w:shd w:val="clear" w:color="auto" w:fill="auto"/>
            <w:noWrap/>
            <w:vAlign w:val="bottom"/>
            <w:hideMark/>
          </w:tcPr>
          <w:p w14:paraId="5CB30228" w14:textId="13552DCE" w:rsidR="00001E45" w:rsidRPr="00187408" w:rsidRDefault="00001E45" w:rsidP="00001E45">
            <w:pPr>
              <w:spacing w:after="0" w:line="240" w:lineRule="auto"/>
              <w:rPr>
                <w:rFonts w:ascii="Times New Roman" w:eastAsia="Times New Roman" w:hAnsi="Times New Roman" w:cs="Times New Roman"/>
                <w:color w:val="000000"/>
                <w:lang w:val="en-ID" w:eastAsia="en-ID"/>
              </w:rPr>
            </w:pPr>
            <w:r>
              <w:rPr>
                <w:rFonts w:ascii="Times New Roman" w:eastAsia="Times New Roman" w:hAnsi="Times New Roman" w:cs="Times New Roman"/>
                <w:color w:val="000000"/>
                <w:lang w:val="en-ID" w:eastAsia="en-ID"/>
              </w:rPr>
              <w:t>a</w:t>
            </w:r>
          </w:p>
        </w:tc>
      </w:tr>
      <w:tr w:rsidR="00001E45" w:rsidRPr="00187408" w14:paraId="205944D2" w14:textId="77777777" w:rsidTr="00187408">
        <w:trPr>
          <w:trHeight w:val="270"/>
        </w:trPr>
        <w:tc>
          <w:tcPr>
            <w:tcW w:w="2126" w:type="dxa"/>
            <w:tcBorders>
              <w:top w:val="single" w:sz="4" w:space="0" w:color="000000"/>
              <w:left w:val="nil"/>
              <w:bottom w:val="single" w:sz="4" w:space="0" w:color="000000"/>
              <w:right w:val="nil"/>
            </w:tcBorders>
            <w:shd w:val="clear" w:color="auto" w:fill="auto"/>
            <w:noWrap/>
            <w:vAlign w:val="bottom"/>
            <w:hideMark/>
          </w:tcPr>
          <w:p w14:paraId="2DCA8403" w14:textId="649C6C5E" w:rsidR="00001E45" w:rsidRPr="00187408" w:rsidRDefault="00001E45" w:rsidP="00001E45">
            <w:pPr>
              <w:spacing w:after="0" w:line="240" w:lineRule="auto"/>
              <w:rPr>
                <w:rFonts w:ascii="Times New Roman" w:eastAsia="Times New Roman" w:hAnsi="Times New Roman" w:cs="Times New Roman"/>
                <w:color w:val="000000"/>
                <w:lang w:val="en-ID" w:eastAsia="en-ID"/>
              </w:rPr>
            </w:pPr>
            <w:r w:rsidRPr="000579E8">
              <w:rPr>
                <w:rFonts w:ascii="Times New Roman" w:eastAsia="Times New Roman" w:hAnsi="Times New Roman" w:cs="Times New Roman"/>
                <w:color w:val="000000"/>
                <w:lang w:val="en-ID" w:eastAsia="en-ID"/>
              </w:rPr>
              <w:t>BNJ</w:t>
            </w:r>
            <w:r>
              <w:rPr>
                <w:rFonts w:ascii="Times New Roman" w:eastAsia="Times New Roman" w:hAnsi="Times New Roman" w:cs="Times New Roman"/>
                <w:color w:val="000000"/>
                <w:lang w:val="en-ID" w:eastAsia="en-ID"/>
              </w:rPr>
              <w:t xml:space="preserve"> 5%</w:t>
            </w:r>
          </w:p>
        </w:tc>
        <w:tc>
          <w:tcPr>
            <w:tcW w:w="1080" w:type="dxa"/>
            <w:tcBorders>
              <w:top w:val="single" w:sz="4" w:space="0" w:color="000000"/>
              <w:left w:val="nil"/>
              <w:bottom w:val="single" w:sz="4" w:space="0" w:color="000000"/>
              <w:right w:val="nil"/>
            </w:tcBorders>
            <w:shd w:val="clear" w:color="auto" w:fill="auto"/>
            <w:noWrap/>
            <w:vAlign w:val="bottom"/>
            <w:hideMark/>
          </w:tcPr>
          <w:p w14:paraId="4D372368" w14:textId="77777777" w:rsidR="00001E45" w:rsidRPr="00187408" w:rsidRDefault="00001E45" w:rsidP="00001E45">
            <w:pPr>
              <w:spacing w:after="0" w:line="240" w:lineRule="auto"/>
              <w:jc w:val="right"/>
              <w:rPr>
                <w:rFonts w:ascii="Times New Roman" w:eastAsia="Times New Roman" w:hAnsi="Times New Roman" w:cs="Times New Roman"/>
                <w:color w:val="000000"/>
                <w:lang w:val="en-ID" w:eastAsia="en-ID"/>
              </w:rPr>
            </w:pPr>
            <w:r w:rsidRPr="00187408">
              <w:rPr>
                <w:rFonts w:ascii="Times New Roman" w:eastAsia="Times New Roman" w:hAnsi="Times New Roman" w:cs="Times New Roman"/>
                <w:color w:val="000000"/>
                <w:lang w:val="en-ID" w:eastAsia="en-ID"/>
              </w:rPr>
              <w:t>3,00</w:t>
            </w:r>
          </w:p>
        </w:tc>
        <w:tc>
          <w:tcPr>
            <w:tcW w:w="1080" w:type="dxa"/>
            <w:tcBorders>
              <w:top w:val="nil"/>
              <w:left w:val="nil"/>
              <w:bottom w:val="nil"/>
              <w:right w:val="nil"/>
            </w:tcBorders>
            <w:shd w:val="clear" w:color="auto" w:fill="auto"/>
            <w:noWrap/>
            <w:vAlign w:val="bottom"/>
            <w:hideMark/>
          </w:tcPr>
          <w:p w14:paraId="57562F16" w14:textId="77777777" w:rsidR="00001E45" w:rsidRPr="00187408" w:rsidRDefault="00001E45" w:rsidP="00001E45">
            <w:pPr>
              <w:spacing w:after="0" w:line="240" w:lineRule="auto"/>
              <w:jc w:val="right"/>
              <w:rPr>
                <w:rFonts w:ascii="Times New Roman" w:eastAsia="Times New Roman" w:hAnsi="Times New Roman" w:cs="Times New Roman"/>
                <w:color w:val="000000"/>
                <w:lang w:val="en-ID" w:eastAsia="en-ID"/>
              </w:rPr>
            </w:pPr>
          </w:p>
        </w:tc>
      </w:tr>
      <w:tr w:rsidR="00001E45" w:rsidRPr="00187408" w14:paraId="10B002A3" w14:textId="77777777" w:rsidTr="00187408">
        <w:trPr>
          <w:trHeight w:val="270"/>
        </w:trPr>
        <w:tc>
          <w:tcPr>
            <w:tcW w:w="2126" w:type="dxa"/>
            <w:tcBorders>
              <w:top w:val="nil"/>
              <w:left w:val="nil"/>
              <w:bottom w:val="nil"/>
              <w:right w:val="nil"/>
            </w:tcBorders>
            <w:shd w:val="clear" w:color="auto" w:fill="auto"/>
            <w:noWrap/>
            <w:vAlign w:val="bottom"/>
            <w:hideMark/>
          </w:tcPr>
          <w:p w14:paraId="1BB2005C" w14:textId="03192E0B" w:rsidR="00001E45" w:rsidRPr="00187408" w:rsidRDefault="00001E45" w:rsidP="00001E45">
            <w:pPr>
              <w:spacing w:after="0" w:line="240" w:lineRule="auto"/>
              <w:rPr>
                <w:rFonts w:ascii="Times New Roman" w:eastAsia="Times New Roman" w:hAnsi="Times New Roman" w:cs="Times New Roman"/>
                <w:color w:val="000000"/>
                <w:lang w:val="en-ID" w:eastAsia="en-ID"/>
              </w:rPr>
            </w:pPr>
            <w:r>
              <w:rPr>
                <w:rFonts w:ascii="Times New Roman" w:eastAsia="Times New Roman" w:hAnsi="Times New Roman" w:cs="Times New Roman"/>
                <w:color w:val="000000"/>
                <w:lang w:val="en-ID" w:eastAsia="en-ID"/>
              </w:rPr>
              <w:t>Bokashi 5 ton/ha</w:t>
            </w:r>
          </w:p>
        </w:tc>
        <w:tc>
          <w:tcPr>
            <w:tcW w:w="1080" w:type="dxa"/>
            <w:tcBorders>
              <w:top w:val="nil"/>
              <w:left w:val="nil"/>
              <w:bottom w:val="nil"/>
              <w:right w:val="nil"/>
            </w:tcBorders>
            <w:shd w:val="clear" w:color="auto" w:fill="auto"/>
            <w:noWrap/>
            <w:vAlign w:val="bottom"/>
            <w:hideMark/>
          </w:tcPr>
          <w:p w14:paraId="16C49B9F" w14:textId="77777777" w:rsidR="00001E45" w:rsidRPr="00187408" w:rsidRDefault="00001E45" w:rsidP="00001E45">
            <w:pPr>
              <w:spacing w:after="0" w:line="240" w:lineRule="auto"/>
              <w:jc w:val="right"/>
              <w:rPr>
                <w:rFonts w:ascii="Times New Roman" w:eastAsia="Times New Roman" w:hAnsi="Times New Roman" w:cs="Times New Roman"/>
                <w:color w:val="000000"/>
                <w:lang w:val="en-ID" w:eastAsia="en-ID"/>
              </w:rPr>
            </w:pPr>
            <w:r w:rsidRPr="00187408">
              <w:rPr>
                <w:rFonts w:ascii="Times New Roman" w:eastAsia="Times New Roman" w:hAnsi="Times New Roman" w:cs="Times New Roman"/>
                <w:color w:val="000000"/>
                <w:lang w:val="en-ID" w:eastAsia="en-ID"/>
              </w:rPr>
              <w:t>21,33</w:t>
            </w:r>
          </w:p>
        </w:tc>
        <w:tc>
          <w:tcPr>
            <w:tcW w:w="1080" w:type="dxa"/>
            <w:tcBorders>
              <w:top w:val="nil"/>
              <w:left w:val="nil"/>
              <w:bottom w:val="nil"/>
              <w:right w:val="nil"/>
            </w:tcBorders>
            <w:shd w:val="clear" w:color="auto" w:fill="auto"/>
            <w:noWrap/>
            <w:vAlign w:val="bottom"/>
            <w:hideMark/>
          </w:tcPr>
          <w:p w14:paraId="0F92E035" w14:textId="77777777" w:rsidR="00001E45" w:rsidRPr="00187408" w:rsidRDefault="00001E45" w:rsidP="00001E45">
            <w:pPr>
              <w:spacing w:after="0" w:line="240" w:lineRule="auto"/>
              <w:jc w:val="right"/>
              <w:rPr>
                <w:rFonts w:ascii="Times New Roman" w:eastAsia="Times New Roman" w:hAnsi="Times New Roman" w:cs="Times New Roman"/>
                <w:color w:val="000000"/>
                <w:lang w:val="en-ID" w:eastAsia="en-ID"/>
              </w:rPr>
            </w:pPr>
          </w:p>
        </w:tc>
      </w:tr>
      <w:tr w:rsidR="00001E45" w:rsidRPr="00187408" w14:paraId="5537DA09" w14:textId="77777777" w:rsidTr="00187408">
        <w:trPr>
          <w:trHeight w:val="270"/>
        </w:trPr>
        <w:tc>
          <w:tcPr>
            <w:tcW w:w="2126" w:type="dxa"/>
            <w:tcBorders>
              <w:top w:val="nil"/>
              <w:left w:val="nil"/>
              <w:bottom w:val="nil"/>
              <w:right w:val="nil"/>
            </w:tcBorders>
            <w:shd w:val="clear" w:color="auto" w:fill="auto"/>
            <w:noWrap/>
            <w:vAlign w:val="bottom"/>
            <w:hideMark/>
          </w:tcPr>
          <w:p w14:paraId="4B61CF3A" w14:textId="65CB2336" w:rsidR="00001E45" w:rsidRPr="00187408" w:rsidRDefault="00001E45" w:rsidP="00001E45">
            <w:pPr>
              <w:spacing w:after="0" w:line="240" w:lineRule="auto"/>
              <w:rPr>
                <w:rFonts w:ascii="Times New Roman" w:eastAsia="Times New Roman" w:hAnsi="Times New Roman" w:cs="Times New Roman"/>
                <w:color w:val="000000"/>
                <w:lang w:val="en-ID" w:eastAsia="en-ID"/>
              </w:rPr>
            </w:pPr>
            <w:r>
              <w:rPr>
                <w:rFonts w:ascii="Times New Roman" w:eastAsia="Times New Roman" w:hAnsi="Times New Roman" w:cs="Times New Roman"/>
                <w:color w:val="000000"/>
                <w:lang w:val="en-ID" w:eastAsia="en-ID"/>
              </w:rPr>
              <w:t>Bokashi 10 ton/ha</w:t>
            </w:r>
          </w:p>
        </w:tc>
        <w:tc>
          <w:tcPr>
            <w:tcW w:w="1080" w:type="dxa"/>
            <w:tcBorders>
              <w:top w:val="nil"/>
              <w:left w:val="nil"/>
              <w:bottom w:val="nil"/>
              <w:right w:val="nil"/>
            </w:tcBorders>
            <w:shd w:val="clear" w:color="auto" w:fill="auto"/>
            <w:noWrap/>
            <w:vAlign w:val="bottom"/>
            <w:hideMark/>
          </w:tcPr>
          <w:p w14:paraId="0257BDC3" w14:textId="77777777" w:rsidR="00001E45" w:rsidRPr="00187408" w:rsidRDefault="00001E45" w:rsidP="00001E45">
            <w:pPr>
              <w:spacing w:after="0" w:line="240" w:lineRule="auto"/>
              <w:jc w:val="right"/>
              <w:rPr>
                <w:rFonts w:ascii="Times New Roman" w:eastAsia="Times New Roman" w:hAnsi="Times New Roman" w:cs="Times New Roman"/>
                <w:color w:val="000000"/>
                <w:lang w:val="en-ID" w:eastAsia="en-ID"/>
              </w:rPr>
            </w:pPr>
            <w:r w:rsidRPr="00187408">
              <w:rPr>
                <w:rFonts w:ascii="Times New Roman" w:eastAsia="Times New Roman" w:hAnsi="Times New Roman" w:cs="Times New Roman"/>
                <w:color w:val="000000"/>
                <w:lang w:val="en-ID" w:eastAsia="en-ID"/>
              </w:rPr>
              <w:t>21,33</w:t>
            </w:r>
          </w:p>
        </w:tc>
        <w:tc>
          <w:tcPr>
            <w:tcW w:w="1080" w:type="dxa"/>
            <w:tcBorders>
              <w:top w:val="nil"/>
              <w:left w:val="nil"/>
              <w:bottom w:val="nil"/>
              <w:right w:val="nil"/>
            </w:tcBorders>
            <w:shd w:val="clear" w:color="auto" w:fill="auto"/>
            <w:noWrap/>
            <w:vAlign w:val="bottom"/>
            <w:hideMark/>
          </w:tcPr>
          <w:p w14:paraId="7B17A592" w14:textId="77777777" w:rsidR="00001E45" w:rsidRPr="00187408" w:rsidRDefault="00001E45" w:rsidP="00001E45">
            <w:pPr>
              <w:spacing w:after="0" w:line="240" w:lineRule="auto"/>
              <w:jc w:val="right"/>
              <w:rPr>
                <w:rFonts w:ascii="Times New Roman" w:eastAsia="Times New Roman" w:hAnsi="Times New Roman" w:cs="Times New Roman"/>
                <w:color w:val="000000"/>
                <w:lang w:val="en-ID" w:eastAsia="en-ID"/>
              </w:rPr>
            </w:pPr>
          </w:p>
        </w:tc>
      </w:tr>
      <w:tr w:rsidR="00001E45" w:rsidRPr="00187408" w14:paraId="051991F2" w14:textId="77777777" w:rsidTr="00187408">
        <w:trPr>
          <w:trHeight w:val="270"/>
        </w:trPr>
        <w:tc>
          <w:tcPr>
            <w:tcW w:w="2126" w:type="dxa"/>
            <w:tcBorders>
              <w:top w:val="nil"/>
              <w:left w:val="nil"/>
              <w:bottom w:val="single" w:sz="4" w:space="0" w:color="000000"/>
              <w:right w:val="nil"/>
            </w:tcBorders>
            <w:shd w:val="clear" w:color="auto" w:fill="auto"/>
            <w:noWrap/>
            <w:vAlign w:val="bottom"/>
            <w:hideMark/>
          </w:tcPr>
          <w:p w14:paraId="5AB46FBF" w14:textId="11B84C74" w:rsidR="00001E45" w:rsidRPr="00187408" w:rsidRDefault="00001E45" w:rsidP="00001E45">
            <w:pPr>
              <w:spacing w:after="0" w:line="240" w:lineRule="auto"/>
              <w:rPr>
                <w:rFonts w:ascii="Times New Roman" w:eastAsia="Times New Roman" w:hAnsi="Times New Roman" w:cs="Times New Roman"/>
                <w:color w:val="000000"/>
                <w:lang w:val="en-ID" w:eastAsia="en-ID"/>
              </w:rPr>
            </w:pPr>
            <w:r>
              <w:rPr>
                <w:rFonts w:ascii="Times New Roman" w:eastAsia="Times New Roman" w:hAnsi="Times New Roman" w:cs="Times New Roman"/>
                <w:color w:val="000000"/>
                <w:lang w:val="en-ID" w:eastAsia="en-ID"/>
              </w:rPr>
              <w:t>Bokashi 15 ton/ha</w:t>
            </w:r>
          </w:p>
        </w:tc>
        <w:tc>
          <w:tcPr>
            <w:tcW w:w="1080" w:type="dxa"/>
            <w:tcBorders>
              <w:top w:val="nil"/>
              <w:left w:val="nil"/>
              <w:bottom w:val="nil"/>
              <w:right w:val="nil"/>
            </w:tcBorders>
            <w:shd w:val="clear" w:color="auto" w:fill="auto"/>
            <w:noWrap/>
            <w:vAlign w:val="bottom"/>
            <w:hideMark/>
          </w:tcPr>
          <w:p w14:paraId="572FE27A" w14:textId="77777777" w:rsidR="00001E45" w:rsidRPr="00187408" w:rsidRDefault="00001E45" w:rsidP="00001E45">
            <w:pPr>
              <w:spacing w:after="0" w:line="240" w:lineRule="auto"/>
              <w:jc w:val="right"/>
              <w:rPr>
                <w:rFonts w:ascii="Times New Roman" w:eastAsia="Times New Roman" w:hAnsi="Times New Roman" w:cs="Times New Roman"/>
                <w:color w:val="000000"/>
                <w:lang w:val="en-ID" w:eastAsia="en-ID"/>
              </w:rPr>
            </w:pPr>
            <w:r w:rsidRPr="00187408">
              <w:rPr>
                <w:rFonts w:ascii="Times New Roman" w:eastAsia="Times New Roman" w:hAnsi="Times New Roman" w:cs="Times New Roman"/>
                <w:color w:val="000000"/>
                <w:lang w:val="en-ID" w:eastAsia="en-ID"/>
              </w:rPr>
              <w:t>23,22</w:t>
            </w:r>
          </w:p>
        </w:tc>
        <w:tc>
          <w:tcPr>
            <w:tcW w:w="1080" w:type="dxa"/>
            <w:tcBorders>
              <w:top w:val="nil"/>
              <w:left w:val="nil"/>
              <w:bottom w:val="nil"/>
              <w:right w:val="nil"/>
            </w:tcBorders>
            <w:shd w:val="clear" w:color="auto" w:fill="auto"/>
            <w:noWrap/>
            <w:vAlign w:val="bottom"/>
            <w:hideMark/>
          </w:tcPr>
          <w:p w14:paraId="63105855" w14:textId="77777777" w:rsidR="00001E45" w:rsidRPr="00187408" w:rsidRDefault="00001E45" w:rsidP="00001E45">
            <w:pPr>
              <w:spacing w:after="0" w:line="240" w:lineRule="auto"/>
              <w:jc w:val="right"/>
              <w:rPr>
                <w:rFonts w:ascii="Times New Roman" w:eastAsia="Times New Roman" w:hAnsi="Times New Roman" w:cs="Times New Roman"/>
                <w:color w:val="000000"/>
                <w:lang w:val="en-ID" w:eastAsia="en-ID"/>
              </w:rPr>
            </w:pPr>
          </w:p>
        </w:tc>
      </w:tr>
      <w:tr w:rsidR="00187408" w:rsidRPr="00187408" w14:paraId="22A207C9" w14:textId="77777777" w:rsidTr="00187408">
        <w:trPr>
          <w:trHeight w:val="270"/>
        </w:trPr>
        <w:tc>
          <w:tcPr>
            <w:tcW w:w="2126" w:type="dxa"/>
            <w:tcBorders>
              <w:top w:val="nil"/>
              <w:left w:val="nil"/>
              <w:bottom w:val="single" w:sz="4" w:space="0" w:color="000000"/>
              <w:right w:val="nil"/>
            </w:tcBorders>
            <w:shd w:val="clear" w:color="auto" w:fill="auto"/>
            <w:noWrap/>
            <w:vAlign w:val="bottom"/>
            <w:hideMark/>
          </w:tcPr>
          <w:p w14:paraId="410094F4" w14:textId="634AE1EE" w:rsidR="00187408" w:rsidRPr="00187408" w:rsidRDefault="00187408" w:rsidP="00187408">
            <w:pPr>
              <w:spacing w:after="0" w:line="240" w:lineRule="auto"/>
              <w:rPr>
                <w:rFonts w:ascii="Times New Roman" w:eastAsia="Times New Roman" w:hAnsi="Times New Roman" w:cs="Times New Roman"/>
                <w:color w:val="000000"/>
                <w:lang w:val="en-ID" w:eastAsia="en-ID"/>
              </w:rPr>
            </w:pPr>
            <w:r w:rsidRPr="0052503B">
              <w:rPr>
                <w:rFonts w:ascii="Times New Roman" w:eastAsia="Times New Roman" w:hAnsi="Times New Roman" w:cs="Times New Roman"/>
                <w:color w:val="000000"/>
                <w:sz w:val="20"/>
                <w:szCs w:val="20"/>
                <w:lang w:val="en-ID" w:eastAsia="en-ID"/>
              </w:rPr>
              <w:t>BNJ 5%</w:t>
            </w:r>
          </w:p>
        </w:tc>
        <w:tc>
          <w:tcPr>
            <w:tcW w:w="1080" w:type="dxa"/>
            <w:tcBorders>
              <w:top w:val="single" w:sz="4" w:space="0" w:color="000000"/>
              <w:left w:val="nil"/>
              <w:bottom w:val="single" w:sz="4" w:space="0" w:color="000000"/>
              <w:right w:val="nil"/>
            </w:tcBorders>
            <w:shd w:val="clear" w:color="auto" w:fill="auto"/>
            <w:noWrap/>
            <w:vAlign w:val="bottom"/>
            <w:hideMark/>
          </w:tcPr>
          <w:p w14:paraId="4E5F3CA4" w14:textId="7237B5D6" w:rsidR="00187408" w:rsidRPr="00187408" w:rsidRDefault="00187408" w:rsidP="00187408">
            <w:pPr>
              <w:spacing w:after="0" w:line="240" w:lineRule="auto"/>
              <w:jc w:val="right"/>
              <w:rPr>
                <w:rFonts w:ascii="Times New Roman" w:eastAsia="Times New Roman" w:hAnsi="Times New Roman" w:cs="Times New Roman"/>
                <w:color w:val="000000"/>
                <w:lang w:val="en-ID" w:eastAsia="en-ID"/>
              </w:rPr>
            </w:pPr>
            <w:r w:rsidRPr="00187408">
              <w:rPr>
                <w:rFonts w:ascii="Times New Roman" w:eastAsia="Times New Roman" w:hAnsi="Times New Roman" w:cs="Times New Roman"/>
                <w:color w:val="000000"/>
                <w:lang w:val="en-ID" w:eastAsia="en-ID"/>
              </w:rPr>
              <w:t> </w:t>
            </w:r>
            <w:r>
              <w:rPr>
                <w:rFonts w:ascii="Times New Roman" w:eastAsia="Times New Roman" w:hAnsi="Times New Roman" w:cs="Times New Roman"/>
                <w:color w:val="000000"/>
                <w:lang w:val="en-ID" w:eastAsia="en-ID"/>
              </w:rPr>
              <w:t>tn</w:t>
            </w:r>
          </w:p>
        </w:tc>
        <w:tc>
          <w:tcPr>
            <w:tcW w:w="1080" w:type="dxa"/>
            <w:tcBorders>
              <w:top w:val="nil"/>
              <w:left w:val="nil"/>
              <w:bottom w:val="nil"/>
              <w:right w:val="nil"/>
            </w:tcBorders>
            <w:shd w:val="clear" w:color="auto" w:fill="auto"/>
            <w:noWrap/>
            <w:vAlign w:val="bottom"/>
            <w:hideMark/>
          </w:tcPr>
          <w:p w14:paraId="36A63DEA" w14:textId="77777777" w:rsidR="00187408" w:rsidRPr="00187408" w:rsidRDefault="00187408" w:rsidP="00187408">
            <w:pPr>
              <w:spacing w:after="0" w:line="240" w:lineRule="auto"/>
              <w:rPr>
                <w:rFonts w:ascii="Times New Roman" w:eastAsia="Times New Roman" w:hAnsi="Times New Roman" w:cs="Times New Roman"/>
                <w:color w:val="000000"/>
                <w:lang w:val="en-ID" w:eastAsia="en-ID"/>
              </w:rPr>
            </w:pPr>
          </w:p>
        </w:tc>
      </w:tr>
    </w:tbl>
    <w:p w14:paraId="4347E5B2" w14:textId="77777777" w:rsidR="00001E45" w:rsidRDefault="00001E45" w:rsidP="00001E45">
      <w:pPr>
        <w:pBdr>
          <w:top w:val="nil"/>
          <w:left w:val="nil"/>
          <w:bottom w:val="nil"/>
          <w:right w:val="nil"/>
          <w:between w:val="nil"/>
        </w:pBdr>
        <w:ind w:left="284"/>
        <w:jc w:val="both"/>
        <w:rPr>
          <w:rFonts w:ascii="Times New Roman" w:hAnsi="Times New Roman" w:cs="Times New Roman"/>
          <w:color w:val="000000"/>
          <w:sz w:val="20"/>
          <w:szCs w:val="20"/>
        </w:rPr>
      </w:pPr>
      <w:r w:rsidRPr="00160DA9">
        <w:rPr>
          <w:rFonts w:ascii="Times New Roman" w:hAnsi="Times New Roman" w:cs="Times New Roman"/>
          <w:color w:val="000000"/>
          <w:sz w:val="20"/>
          <w:szCs w:val="20"/>
        </w:rPr>
        <w:t xml:space="preserve">Keterangan: </w:t>
      </w:r>
      <w:r>
        <w:rPr>
          <w:rFonts w:ascii="Times New Roman" w:hAnsi="Times New Roman" w:cs="Times New Roman"/>
          <w:color w:val="000000"/>
          <w:sz w:val="20"/>
          <w:szCs w:val="20"/>
        </w:rPr>
        <w:t xml:space="preserve">angka-angka yang sama pada kolom yang sama berbeda tidak nyata, </w:t>
      </w:r>
      <w:r w:rsidRPr="00160DA9">
        <w:rPr>
          <w:rFonts w:ascii="Times New Roman" w:hAnsi="Times New Roman" w:cs="Times New Roman"/>
          <w:color w:val="000000"/>
          <w:sz w:val="20"/>
          <w:szCs w:val="20"/>
        </w:rPr>
        <w:t xml:space="preserve">tn </w:t>
      </w:r>
      <w:r>
        <w:rPr>
          <w:rFonts w:ascii="Times New Roman" w:hAnsi="Times New Roman" w:cs="Times New Roman"/>
          <w:color w:val="000000"/>
          <w:sz w:val="20"/>
          <w:szCs w:val="20"/>
        </w:rPr>
        <w:t>=</w:t>
      </w:r>
      <w:r w:rsidRPr="00160DA9">
        <w:rPr>
          <w:rFonts w:ascii="Times New Roman" w:hAnsi="Times New Roman" w:cs="Times New Roman"/>
          <w:color w:val="000000"/>
          <w:sz w:val="20"/>
          <w:szCs w:val="20"/>
        </w:rPr>
        <w:t xml:space="preserve"> tidak nyata</w:t>
      </w:r>
    </w:p>
    <w:p w14:paraId="2528ACE3" w14:textId="77777777" w:rsidR="00C22445" w:rsidRPr="00C22445" w:rsidRDefault="00C22445" w:rsidP="00C22445">
      <w:pPr>
        <w:pStyle w:val="ListParagraph"/>
        <w:numPr>
          <w:ilvl w:val="0"/>
          <w:numId w:val="20"/>
        </w:numPr>
        <w:pBdr>
          <w:top w:val="nil"/>
          <w:left w:val="nil"/>
          <w:bottom w:val="nil"/>
          <w:right w:val="nil"/>
          <w:between w:val="nil"/>
        </w:pBdr>
        <w:suppressAutoHyphens/>
        <w:spacing w:after="0" w:line="240" w:lineRule="auto"/>
        <w:ind w:left="709" w:hanging="425"/>
        <w:jc w:val="both"/>
        <w:rPr>
          <w:rFonts w:ascii="Times New Roman" w:hAnsi="Times New Roman" w:cs="Times New Roman"/>
          <w:color w:val="000000"/>
          <w:sz w:val="20"/>
          <w:szCs w:val="20"/>
        </w:rPr>
      </w:pPr>
      <w:r w:rsidRPr="00C22445">
        <w:rPr>
          <w:rFonts w:ascii="Times New Roman" w:hAnsi="Times New Roman" w:cs="Times New Roman"/>
          <w:color w:val="000000"/>
          <w:sz w:val="20"/>
          <w:szCs w:val="20"/>
        </w:rPr>
        <w:t>Berat Buah Pertanaman</w:t>
      </w:r>
    </w:p>
    <w:p w14:paraId="5AB46400" w14:textId="5BBA7DCA" w:rsidR="001B38C6" w:rsidRPr="00C22445" w:rsidRDefault="001B38C6" w:rsidP="001B38C6">
      <w:pPr>
        <w:pStyle w:val="Caption"/>
        <w:keepNext/>
        <w:ind w:left="284" w:right="151"/>
        <w:rPr>
          <w:rFonts w:cs="Times New Roman"/>
          <w:i w:val="0"/>
          <w:sz w:val="20"/>
        </w:rPr>
      </w:pPr>
      <w:r w:rsidRPr="00C22445">
        <w:rPr>
          <w:rFonts w:cs="Times New Roman"/>
          <w:b/>
          <w:i w:val="0"/>
          <w:sz w:val="20"/>
        </w:rPr>
        <w:t xml:space="preserve">Tabel </w:t>
      </w:r>
      <w:r>
        <w:rPr>
          <w:rFonts w:cs="Times New Roman"/>
          <w:b/>
          <w:i w:val="0"/>
          <w:sz w:val="20"/>
        </w:rPr>
        <w:t>5</w:t>
      </w:r>
      <w:r w:rsidRPr="00C22445">
        <w:rPr>
          <w:rFonts w:cs="Times New Roman"/>
          <w:b/>
          <w:i w:val="0"/>
          <w:sz w:val="20"/>
          <w:lang w:val="en-US"/>
        </w:rPr>
        <w:t>.</w:t>
      </w:r>
      <w:r w:rsidRPr="00C22445">
        <w:rPr>
          <w:rFonts w:cs="Times New Roman"/>
          <w:i w:val="0"/>
          <w:sz w:val="20"/>
          <w:lang w:val="en-US"/>
        </w:rPr>
        <w:t xml:space="preserve"> Rata - rata Perlakuan </w:t>
      </w:r>
      <w:r>
        <w:rPr>
          <w:rFonts w:cs="Times New Roman"/>
          <w:i w:val="0"/>
          <w:sz w:val="20"/>
          <w:lang w:val="en-US"/>
        </w:rPr>
        <w:t>Pupuk Boron</w:t>
      </w:r>
      <w:r w:rsidRPr="00C22445">
        <w:rPr>
          <w:rFonts w:cs="Times New Roman"/>
          <w:i w:val="0"/>
          <w:sz w:val="20"/>
          <w:lang w:val="en-US"/>
        </w:rPr>
        <w:t xml:space="preserve"> dan Pupuk </w:t>
      </w:r>
      <w:r>
        <w:rPr>
          <w:rFonts w:cs="Times New Roman"/>
          <w:i w:val="0"/>
          <w:sz w:val="20"/>
          <w:lang w:val="en-US"/>
        </w:rPr>
        <w:t>Bokashi</w:t>
      </w:r>
      <w:r w:rsidRPr="00C22445">
        <w:rPr>
          <w:rFonts w:cs="Times New Roman"/>
          <w:i w:val="0"/>
          <w:sz w:val="20"/>
          <w:lang w:val="en-US"/>
        </w:rPr>
        <w:t xml:space="preserve"> terhadap </w:t>
      </w:r>
      <w:r>
        <w:rPr>
          <w:rFonts w:cs="Times New Roman"/>
          <w:i w:val="0"/>
          <w:sz w:val="20"/>
          <w:lang w:val="en-US"/>
        </w:rPr>
        <w:t>Jumlah buah</w:t>
      </w:r>
    </w:p>
    <w:tbl>
      <w:tblPr>
        <w:tblW w:w="4144" w:type="dxa"/>
        <w:tblInd w:w="284" w:type="dxa"/>
        <w:tblLook w:val="04A0" w:firstRow="1" w:lastRow="0" w:firstColumn="1" w:lastColumn="0" w:noHBand="0" w:noVBand="1"/>
      </w:tblPr>
      <w:tblGrid>
        <w:gridCol w:w="1984"/>
        <w:gridCol w:w="1080"/>
        <w:gridCol w:w="1080"/>
      </w:tblGrid>
      <w:tr w:rsidR="001B38C6" w:rsidRPr="001B38C6" w14:paraId="42AD19D7" w14:textId="77777777" w:rsidTr="001B38C6">
        <w:trPr>
          <w:trHeight w:val="270"/>
        </w:trPr>
        <w:tc>
          <w:tcPr>
            <w:tcW w:w="1984" w:type="dxa"/>
            <w:tcBorders>
              <w:top w:val="single" w:sz="4" w:space="0" w:color="000000"/>
              <w:left w:val="nil"/>
              <w:bottom w:val="single" w:sz="4" w:space="0" w:color="000000"/>
              <w:right w:val="nil"/>
            </w:tcBorders>
            <w:shd w:val="clear" w:color="auto" w:fill="auto"/>
            <w:noWrap/>
            <w:vAlign w:val="bottom"/>
            <w:hideMark/>
          </w:tcPr>
          <w:p w14:paraId="393AF264" w14:textId="77777777" w:rsidR="001B38C6" w:rsidRPr="001B38C6" w:rsidRDefault="001B38C6" w:rsidP="001B38C6">
            <w:pPr>
              <w:spacing w:after="0" w:line="240" w:lineRule="auto"/>
              <w:rPr>
                <w:rFonts w:ascii="Times New Roman" w:eastAsia="Times New Roman" w:hAnsi="Times New Roman" w:cs="Times New Roman"/>
                <w:color w:val="000000"/>
                <w:lang w:val="en-ID" w:eastAsia="en-ID"/>
              </w:rPr>
            </w:pPr>
            <w:r w:rsidRPr="001B38C6">
              <w:rPr>
                <w:rFonts w:ascii="Times New Roman" w:eastAsia="Times New Roman" w:hAnsi="Times New Roman" w:cs="Times New Roman"/>
                <w:color w:val="000000"/>
                <w:lang w:val="en-ID" w:eastAsia="en-ID"/>
              </w:rPr>
              <w:t>Perlakuan</w:t>
            </w:r>
          </w:p>
        </w:tc>
        <w:tc>
          <w:tcPr>
            <w:tcW w:w="1080" w:type="dxa"/>
            <w:tcBorders>
              <w:top w:val="single" w:sz="4" w:space="0" w:color="000000"/>
              <w:left w:val="nil"/>
              <w:bottom w:val="single" w:sz="4" w:space="0" w:color="000000"/>
              <w:right w:val="nil"/>
            </w:tcBorders>
            <w:shd w:val="clear" w:color="auto" w:fill="auto"/>
            <w:noWrap/>
            <w:vAlign w:val="bottom"/>
            <w:hideMark/>
          </w:tcPr>
          <w:p w14:paraId="2571C424" w14:textId="77777777" w:rsidR="001B38C6" w:rsidRPr="001B38C6" w:rsidRDefault="001B38C6" w:rsidP="001B38C6">
            <w:pPr>
              <w:spacing w:after="0" w:line="240" w:lineRule="auto"/>
              <w:jc w:val="right"/>
              <w:rPr>
                <w:rFonts w:ascii="Times New Roman" w:eastAsia="Times New Roman" w:hAnsi="Times New Roman" w:cs="Times New Roman"/>
                <w:color w:val="000000"/>
                <w:lang w:val="en-ID" w:eastAsia="en-ID"/>
              </w:rPr>
            </w:pPr>
            <w:r w:rsidRPr="001B38C6">
              <w:rPr>
                <w:rFonts w:ascii="Times New Roman" w:eastAsia="Times New Roman" w:hAnsi="Times New Roman" w:cs="Times New Roman"/>
                <w:color w:val="000000"/>
                <w:lang w:val="en-ID" w:eastAsia="en-ID"/>
              </w:rPr>
              <w:t>7</w:t>
            </w:r>
          </w:p>
        </w:tc>
        <w:tc>
          <w:tcPr>
            <w:tcW w:w="1080" w:type="dxa"/>
            <w:tcBorders>
              <w:top w:val="nil"/>
              <w:left w:val="nil"/>
              <w:bottom w:val="nil"/>
              <w:right w:val="nil"/>
            </w:tcBorders>
            <w:shd w:val="clear" w:color="auto" w:fill="auto"/>
            <w:noWrap/>
            <w:vAlign w:val="bottom"/>
            <w:hideMark/>
          </w:tcPr>
          <w:p w14:paraId="187E5C71" w14:textId="77777777" w:rsidR="001B38C6" w:rsidRPr="001B38C6" w:rsidRDefault="001B38C6" w:rsidP="001B38C6">
            <w:pPr>
              <w:spacing w:after="0" w:line="240" w:lineRule="auto"/>
              <w:jc w:val="right"/>
              <w:rPr>
                <w:rFonts w:ascii="Times New Roman" w:eastAsia="Times New Roman" w:hAnsi="Times New Roman" w:cs="Times New Roman"/>
                <w:color w:val="000000"/>
                <w:lang w:val="en-ID" w:eastAsia="en-ID"/>
              </w:rPr>
            </w:pPr>
          </w:p>
        </w:tc>
      </w:tr>
      <w:tr w:rsidR="001B38C6" w:rsidRPr="001B38C6" w14:paraId="55B484B4" w14:textId="77777777" w:rsidTr="001B38C6">
        <w:trPr>
          <w:trHeight w:val="270"/>
        </w:trPr>
        <w:tc>
          <w:tcPr>
            <w:tcW w:w="1984" w:type="dxa"/>
            <w:tcBorders>
              <w:top w:val="nil"/>
              <w:left w:val="nil"/>
              <w:bottom w:val="nil"/>
              <w:right w:val="nil"/>
            </w:tcBorders>
            <w:shd w:val="clear" w:color="auto" w:fill="auto"/>
            <w:noWrap/>
            <w:vAlign w:val="bottom"/>
            <w:hideMark/>
          </w:tcPr>
          <w:p w14:paraId="05C52F31" w14:textId="1AB1F7FD" w:rsidR="001B38C6" w:rsidRPr="001B38C6" w:rsidRDefault="001B38C6" w:rsidP="001B38C6">
            <w:pPr>
              <w:spacing w:after="0" w:line="240" w:lineRule="auto"/>
              <w:rPr>
                <w:rFonts w:ascii="Times New Roman" w:eastAsia="Times New Roman" w:hAnsi="Times New Roman" w:cs="Times New Roman"/>
                <w:color w:val="000000"/>
                <w:lang w:val="en-ID" w:eastAsia="en-ID"/>
              </w:rPr>
            </w:pPr>
            <w:r>
              <w:rPr>
                <w:rFonts w:ascii="Times New Roman" w:eastAsia="Times New Roman" w:hAnsi="Times New Roman" w:cs="Times New Roman"/>
                <w:color w:val="000000"/>
                <w:lang w:val="en-ID" w:eastAsia="en-ID"/>
              </w:rPr>
              <w:t>Boron 1 kg/ha</w:t>
            </w:r>
          </w:p>
        </w:tc>
        <w:tc>
          <w:tcPr>
            <w:tcW w:w="1080" w:type="dxa"/>
            <w:tcBorders>
              <w:top w:val="nil"/>
              <w:left w:val="nil"/>
              <w:bottom w:val="nil"/>
              <w:right w:val="nil"/>
            </w:tcBorders>
            <w:shd w:val="clear" w:color="auto" w:fill="auto"/>
            <w:noWrap/>
            <w:vAlign w:val="bottom"/>
            <w:hideMark/>
          </w:tcPr>
          <w:p w14:paraId="78B0155B" w14:textId="77777777" w:rsidR="001B38C6" w:rsidRPr="001B38C6" w:rsidRDefault="001B38C6" w:rsidP="001B38C6">
            <w:pPr>
              <w:spacing w:after="0" w:line="240" w:lineRule="auto"/>
              <w:jc w:val="right"/>
              <w:rPr>
                <w:rFonts w:ascii="Times New Roman" w:eastAsia="Times New Roman" w:hAnsi="Times New Roman" w:cs="Times New Roman"/>
                <w:color w:val="000000"/>
                <w:lang w:val="en-ID" w:eastAsia="en-ID"/>
              </w:rPr>
            </w:pPr>
            <w:r w:rsidRPr="001B38C6">
              <w:rPr>
                <w:rFonts w:ascii="Times New Roman" w:eastAsia="Times New Roman" w:hAnsi="Times New Roman" w:cs="Times New Roman"/>
                <w:color w:val="000000"/>
                <w:lang w:val="en-ID" w:eastAsia="en-ID"/>
              </w:rPr>
              <w:t>420,71</w:t>
            </w:r>
          </w:p>
        </w:tc>
        <w:tc>
          <w:tcPr>
            <w:tcW w:w="1080" w:type="dxa"/>
            <w:tcBorders>
              <w:top w:val="nil"/>
              <w:left w:val="nil"/>
              <w:bottom w:val="nil"/>
              <w:right w:val="nil"/>
            </w:tcBorders>
            <w:shd w:val="clear" w:color="auto" w:fill="auto"/>
            <w:noWrap/>
            <w:vAlign w:val="bottom"/>
            <w:hideMark/>
          </w:tcPr>
          <w:p w14:paraId="16304ADC" w14:textId="77777777" w:rsidR="001B38C6" w:rsidRPr="001B38C6" w:rsidRDefault="001B38C6" w:rsidP="001B38C6">
            <w:pPr>
              <w:spacing w:after="0" w:line="240" w:lineRule="auto"/>
              <w:rPr>
                <w:rFonts w:ascii="Times New Roman" w:eastAsia="Times New Roman" w:hAnsi="Times New Roman" w:cs="Times New Roman"/>
                <w:color w:val="000000"/>
                <w:lang w:val="en-ID" w:eastAsia="en-ID"/>
              </w:rPr>
            </w:pPr>
            <w:r w:rsidRPr="001B38C6">
              <w:rPr>
                <w:rFonts w:ascii="Times New Roman" w:eastAsia="Times New Roman" w:hAnsi="Times New Roman" w:cs="Times New Roman"/>
                <w:color w:val="000000"/>
                <w:lang w:val="en-ID" w:eastAsia="en-ID"/>
              </w:rPr>
              <w:t>a</w:t>
            </w:r>
          </w:p>
        </w:tc>
      </w:tr>
      <w:tr w:rsidR="001B38C6" w:rsidRPr="001B38C6" w14:paraId="2C7E322B" w14:textId="77777777" w:rsidTr="001B38C6">
        <w:trPr>
          <w:trHeight w:val="270"/>
        </w:trPr>
        <w:tc>
          <w:tcPr>
            <w:tcW w:w="1984" w:type="dxa"/>
            <w:tcBorders>
              <w:top w:val="nil"/>
              <w:left w:val="nil"/>
              <w:bottom w:val="nil"/>
              <w:right w:val="nil"/>
            </w:tcBorders>
            <w:shd w:val="clear" w:color="auto" w:fill="auto"/>
            <w:noWrap/>
            <w:vAlign w:val="bottom"/>
            <w:hideMark/>
          </w:tcPr>
          <w:p w14:paraId="0953E2BB" w14:textId="223E9B80" w:rsidR="001B38C6" w:rsidRPr="001B38C6" w:rsidRDefault="001B38C6" w:rsidP="001B38C6">
            <w:pPr>
              <w:spacing w:after="0" w:line="240" w:lineRule="auto"/>
              <w:rPr>
                <w:rFonts w:ascii="Times New Roman" w:eastAsia="Times New Roman" w:hAnsi="Times New Roman" w:cs="Times New Roman"/>
                <w:color w:val="000000"/>
                <w:lang w:val="en-ID" w:eastAsia="en-ID"/>
              </w:rPr>
            </w:pPr>
            <w:r>
              <w:rPr>
                <w:rFonts w:ascii="Times New Roman" w:eastAsia="Times New Roman" w:hAnsi="Times New Roman" w:cs="Times New Roman"/>
                <w:color w:val="000000"/>
                <w:lang w:val="en-ID" w:eastAsia="en-ID"/>
              </w:rPr>
              <w:t>Boron 2 kg/ha</w:t>
            </w:r>
          </w:p>
        </w:tc>
        <w:tc>
          <w:tcPr>
            <w:tcW w:w="1080" w:type="dxa"/>
            <w:tcBorders>
              <w:top w:val="nil"/>
              <w:left w:val="nil"/>
              <w:bottom w:val="nil"/>
              <w:right w:val="nil"/>
            </w:tcBorders>
            <w:shd w:val="clear" w:color="auto" w:fill="auto"/>
            <w:noWrap/>
            <w:vAlign w:val="bottom"/>
            <w:hideMark/>
          </w:tcPr>
          <w:p w14:paraId="722DE4A4" w14:textId="77777777" w:rsidR="001B38C6" w:rsidRPr="001B38C6" w:rsidRDefault="001B38C6" w:rsidP="001B38C6">
            <w:pPr>
              <w:spacing w:after="0" w:line="240" w:lineRule="auto"/>
              <w:jc w:val="right"/>
              <w:rPr>
                <w:rFonts w:ascii="Times New Roman" w:eastAsia="Times New Roman" w:hAnsi="Times New Roman" w:cs="Times New Roman"/>
                <w:color w:val="000000"/>
                <w:lang w:val="en-ID" w:eastAsia="en-ID"/>
              </w:rPr>
            </w:pPr>
            <w:r w:rsidRPr="001B38C6">
              <w:rPr>
                <w:rFonts w:ascii="Times New Roman" w:eastAsia="Times New Roman" w:hAnsi="Times New Roman" w:cs="Times New Roman"/>
                <w:color w:val="000000"/>
                <w:lang w:val="en-ID" w:eastAsia="en-ID"/>
              </w:rPr>
              <w:t>472,78</w:t>
            </w:r>
          </w:p>
        </w:tc>
        <w:tc>
          <w:tcPr>
            <w:tcW w:w="1080" w:type="dxa"/>
            <w:tcBorders>
              <w:top w:val="nil"/>
              <w:left w:val="nil"/>
              <w:bottom w:val="nil"/>
              <w:right w:val="nil"/>
            </w:tcBorders>
            <w:shd w:val="clear" w:color="auto" w:fill="auto"/>
            <w:noWrap/>
            <w:vAlign w:val="bottom"/>
            <w:hideMark/>
          </w:tcPr>
          <w:p w14:paraId="65A95712" w14:textId="77777777" w:rsidR="001B38C6" w:rsidRPr="001B38C6" w:rsidRDefault="001B38C6" w:rsidP="001B38C6">
            <w:pPr>
              <w:spacing w:after="0" w:line="240" w:lineRule="auto"/>
              <w:rPr>
                <w:rFonts w:ascii="Times New Roman" w:eastAsia="Times New Roman" w:hAnsi="Times New Roman" w:cs="Times New Roman"/>
                <w:color w:val="000000"/>
                <w:lang w:val="en-ID" w:eastAsia="en-ID"/>
              </w:rPr>
            </w:pPr>
            <w:r w:rsidRPr="001B38C6">
              <w:rPr>
                <w:rFonts w:ascii="Times New Roman" w:eastAsia="Times New Roman" w:hAnsi="Times New Roman" w:cs="Times New Roman"/>
                <w:color w:val="000000"/>
                <w:lang w:val="en-ID" w:eastAsia="en-ID"/>
              </w:rPr>
              <w:t>a</w:t>
            </w:r>
          </w:p>
        </w:tc>
      </w:tr>
      <w:tr w:rsidR="001B38C6" w:rsidRPr="001B38C6" w14:paraId="2443AF6A" w14:textId="77777777" w:rsidTr="001B38C6">
        <w:trPr>
          <w:trHeight w:val="270"/>
        </w:trPr>
        <w:tc>
          <w:tcPr>
            <w:tcW w:w="1984" w:type="dxa"/>
            <w:tcBorders>
              <w:top w:val="nil"/>
              <w:left w:val="nil"/>
              <w:bottom w:val="nil"/>
              <w:right w:val="nil"/>
            </w:tcBorders>
            <w:shd w:val="clear" w:color="auto" w:fill="auto"/>
            <w:noWrap/>
            <w:vAlign w:val="bottom"/>
            <w:hideMark/>
          </w:tcPr>
          <w:p w14:paraId="0057734B" w14:textId="74EE5405" w:rsidR="001B38C6" w:rsidRPr="001B38C6" w:rsidRDefault="001B38C6" w:rsidP="001B38C6">
            <w:pPr>
              <w:spacing w:after="0" w:line="240" w:lineRule="auto"/>
              <w:rPr>
                <w:rFonts w:ascii="Times New Roman" w:eastAsia="Times New Roman" w:hAnsi="Times New Roman" w:cs="Times New Roman"/>
                <w:color w:val="000000"/>
                <w:lang w:val="en-ID" w:eastAsia="en-ID"/>
              </w:rPr>
            </w:pPr>
            <w:r>
              <w:rPr>
                <w:rFonts w:ascii="Times New Roman" w:eastAsia="Times New Roman" w:hAnsi="Times New Roman" w:cs="Times New Roman"/>
                <w:color w:val="000000"/>
                <w:lang w:val="en-ID" w:eastAsia="en-ID"/>
              </w:rPr>
              <w:t>Boron 3 kg/ha</w:t>
            </w:r>
          </w:p>
        </w:tc>
        <w:tc>
          <w:tcPr>
            <w:tcW w:w="1080" w:type="dxa"/>
            <w:tcBorders>
              <w:top w:val="nil"/>
              <w:left w:val="nil"/>
              <w:bottom w:val="nil"/>
              <w:right w:val="nil"/>
            </w:tcBorders>
            <w:shd w:val="clear" w:color="auto" w:fill="auto"/>
            <w:noWrap/>
            <w:vAlign w:val="bottom"/>
            <w:hideMark/>
          </w:tcPr>
          <w:p w14:paraId="35EEA54A" w14:textId="77777777" w:rsidR="001B38C6" w:rsidRPr="001B38C6" w:rsidRDefault="001B38C6" w:rsidP="001B38C6">
            <w:pPr>
              <w:spacing w:after="0" w:line="240" w:lineRule="auto"/>
              <w:jc w:val="right"/>
              <w:rPr>
                <w:rFonts w:ascii="Times New Roman" w:eastAsia="Times New Roman" w:hAnsi="Times New Roman" w:cs="Times New Roman"/>
                <w:color w:val="000000"/>
                <w:lang w:val="en-ID" w:eastAsia="en-ID"/>
              </w:rPr>
            </w:pPr>
            <w:r w:rsidRPr="001B38C6">
              <w:rPr>
                <w:rFonts w:ascii="Times New Roman" w:eastAsia="Times New Roman" w:hAnsi="Times New Roman" w:cs="Times New Roman"/>
                <w:color w:val="000000"/>
                <w:lang w:val="en-ID" w:eastAsia="en-ID"/>
              </w:rPr>
              <w:t>673,17</w:t>
            </w:r>
          </w:p>
        </w:tc>
        <w:tc>
          <w:tcPr>
            <w:tcW w:w="1080" w:type="dxa"/>
            <w:tcBorders>
              <w:top w:val="nil"/>
              <w:left w:val="nil"/>
              <w:bottom w:val="nil"/>
              <w:right w:val="nil"/>
            </w:tcBorders>
            <w:shd w:val="clear" w:color="auto" w:fill="auto"/>
            <w:noWrap/>
            <w:vAlign w:val="bottom"/>
            <w:hideMark/>
          </w:tcPr>
          <w:p w14:paraId="1F47E5B2" w14:textId="77777777" w:rsidR="001B38C6" w:rsidRPr="001B38C6" w:rsidRDefault="001B38C6" w:rsidP="001B38C6">
            <w:pPr>
              <w:spacing w:after="0" w:line="240" w:lineRule="auto"/>
              <w:rPr>
                <w:rFonts w:ascii="Times New Roman" w:eastAsia="Times New Roman" w:hAnsi="Times New Roman" w:cs="Times New Roman"/>
                <w:color w:val="000000"/>
                <w:lang w:val="en-ID" w:eastAsia="en-ID"/>
              </w:rPr>
            </w:pPr>
            <w:r w:rsidRPr="001B38C6">
              <w:rPr>
                <w:rFonts w:ascii="Times New Roman" w:eastAsia="Times New Roman" w:hAnsi="Times New Roman" w:cs="Times New Roman"/>
                <w:color w:val="000000"/>
                <w:lang w:val="en-ID" w:eastAsia="en-ID"/>
              </w:rPr>
              <w:t>b</w:t>
            </w:r>
          </w:p>
        </w:tc>
      </w:tr>
      <w:tr w:rsidR="001B38C6" w:rsidRPr="001B38C6" w14:paraId="77372A29" w14:textId="77777777" w:rsidTr="001B38C6">
        <w:trPr>
          <w:trHeight w:val="270"/>
        </w:trPr>
        <w:tc>
          <w:tcPr>
            <w:tcW w:w="1984" w:type="dxa"/>
            <w:tcBorders>
              <w:top w:val="single" w:sz="4" w:space="0" w:color="000000"/>
              <w:left w:val="nil"/>
              <w:bottom w:val="single" w:sz="4" w:space="0" w:color="000000"/>
              <w:right w:val="nil"/>
            </w:tcBorders>
            <w:shd w:val="clear" w:color="auto" w:fill="auto"/>
            <w:noWrap/>
            <w:vAlign w:val="bottom"/>
            <w:hideMark/>
          </w:tcPr>
          <w:p w14:paraId="53AD2F80" w14:textId="66EFD9BC" w:rsidR="001B38C6" w:rsidRPr="001B38C6" w:rsidRDefault="001B38C6" w:rsidP="001B38C6">
            <w:pPr>
              <w:spacing w:after="0" w:line="240" w:lineRule="auto"/>
              <w:rPr>
                <w:rFonts w:ascii="Times New Roman" w:eastAsia="Times New Roman" w:hAnsi="Times New Roman" w:cs="Times New Roman"/>
                <w:color w:val="000000"/>
                <w:lang w:val="en-ID" w:eastAsia="en-ID"/>
              </w:rPr>
            </w:pPr>
            <w:r w:rsidRPr="000579E8">
              <w:rPr>
                <w:rFonts w:ascii="Times New Roman" w:eastAsia="Times New Roman" w:hAnsi="Times New Roman" w:cs="Times New Roman"/>
                <w:color w:val="000000"/>
                <w:lang w:val="en-ID" w:eastAsia="en-ID"/>
              </w:rPr>
              <w:t>BNJ</w:t>
            </w:r>
            <w:r>
              <w:rPr>
                <w:rFonts w:ascii="Times New Roman" w:eastAsia="Times New Roman" w:hAnsi="Times New Roman" w:cs="Times New Roman"/>
                <w:color w:val="000000"/>
                <w:lang w:val="en-ID" w:eastAsia="en-ID"/>
              </w:rPr>
              <w:t xml:space="preserve"> 5%</w:t>
            </w:r>
          </w:p>
        </w:tc>
        <w:tc>
          <w:tcPr>
            <w:tcW w:w="1080" w:type="dxa"/>
            <w:tcBorders>
              <w:top w:val="single" w:sz="4" w:space="0" w:color="000000"/>
              <w:left w:val="nil"/>
              <w:bottom w:val="single" w:sz="4" w:space="0" w:color="000000"/>
              <w:right w:val="nil"/>
            </w:tcBorders>
            <w:shd w:val="clear" w:color="auto" w:fill="auto"/>
            <w:noWrap/>
            <w:vAlign w:val="bottom"/>
            <w:hideMark/>
          </w:tcPr>
          <w:p w14:paraId="360431F8" w14:textId="77777777" w:rsidR="001B38C6" w:rsidRPr="001B38C6" w:rsidRDefault="001B38C6" w:rsidP="001B38C6">
            <w:pPr>
              <w:spacing w:after="0" w:line="240" w:lineRule="auto"/>
              <w:jc w:val="right"/>
              <w:rPr>
                <w:rFonts w:ascii="Times New Roman" w:eastAsia="Times New Roman" w:hAnsi="Times New Roman" w:cs="Times New Roman"/>
                <w:color w:val="000000"/>
                <w:lang w:val="en-ID" w:eastAsia="en-ID"/>
              </w:rPr>
            </w:pPr>
            <w:r w:rsidRPr="001B38C6">
              <w:rPr>
                <w:rFonts w:ascii="Times New Roman" w:eastAsia="Times New Roman" w:hAnsi="Times New Roman" w:cs="Times New Roman"/>
                <w:color w:val="000000"/>
                <w:lang w:val="en-ID" w:eastAsia="en-ID"/>
              </w:rPr>
              <w:t>71,36</w:t>
            </w:r>
          </w:p>
        </w:tc>
        <w:tc>
          <w:tcPr>
            <w:tcW w:w="1080" w:type="dxa"/>
            <w:tcBorders>
              <w:top w:val="nil"/>
              <w:left w:val="nil"/>
              <w:bottom w:val="nil"/>
              <w:right w:val="nil"/>
            </w:tcBorders>
            <w:shd w:val="clear" w:color="auto" w:fill="auto"/>
            <w:noWrap/>
            <w:vAlign w:val="bottom"/>
            <w:hideMark/>
          </w:tcPr>
          <w:p w14:paraId="59FDC338" w14:textId="77777777" w:rsidR="001B38C6" w:rsidRPr="001B38C6" w:rsidRDefault="001B38C6" w:rsidP="001B38C6">
            <w:pPr>
              <w:spacing w:after="0" w:line="240" w:lineRule="auto"/>
              <w:jc w:val="right"/>
              <w:rPr>
                <w:rFonts w:ascii="Times New Roman" w:eastAsia="Times New Roman" w:hAnsi="Times New Roman" w:cs="Times New Roman"/>
                <w:color w:val="000000"/>
                <w:lang w:val="en-ID" w:eastAsia="en-ID"/>
              </w:rPr>
            </w:pPr>
          </w:p>
        </w:tc>
      </w:tr>
      <w:tr w:rsidR="001B38C6" w:rsidRPr="001B38C6" w14:paraId="5FAAE651" w14:textId="77777777" w:rsidTr="001B38C6">
        <w:trPr>
          <w:trHeight w:val="270"/>
        </w:trPr>
        <w:tc>
          <w:tcPr>
            <w:tcW w:w="1984" w:type="dxa"/>
            <w:tcBorders>
              <w:top w:val="nil"/>
              <w:left w:val="nil"/>
              <w:bottom w:val="nil"/>
              <w:right w:val="nil"/>
            </w:tcBorders>
            <w:shd w:val="clear" w:color="auto" w:fill="auto"/>
            <w:noWrap/>
            <w:vAlign w:val="bottom"/>
            <w:hideMark/>
          </w:tcPr>
          <w:p w14:paraId="1A59598A" w14:textId="61BBE1D3" w:rsidR="001B38C6" w:rsidRPr="001B38C6" w:rsidRDefault="001B38C6" w:rsidP="001B38C6">
            <w:pPr>
              <w:spacing w:after="0" w:line="240" w:lineRule="auto"/>
              <w:rPr>
                <w:rFonts w:ascii="Times New Roman" w:eastAsia="Times New Roman" w:hAnsi="Times New Roman" w:cs="Times New Roman"/>
                <w:color w:val="000000"/>
                <w:lang w:val="en-ID" w:eastAsia="en-ID"/>
              </w:rPr>
            </w:pPr>
            <w:r>
              <w:rPr>
                <w:rFonts w:ascii="Times New Roman" w:eastAsia="Times New Roman" w:hAnsi="Times New Roman" w:cs="Times New Roman"/>
                <w:color w:val="000000"/>
                <w:lang w:val="en-ID" w:eastAsia="en-ID"/>
              </w:rPr>
              <w:t>Bokashi 5 ton/ha</w:t>
            </w:r>
          </w:p>
        </w:tc>
        <w:tc>
          <w:tcPr>
            <w:tcW w:w="1080" w:type="dxa"/>
            <w:tcBorders>
              <w:top w:val="nil"/>
              <w:left w:val="nil"/>
              <w:bottom w:val="nil"/>
              <w:right w:val="nil"/>
            </w:tcBorders>
            <w:shd w:val="clear" w:color="auto" w:fill="auto"/>
            <w:noWrap/>
            <w:vAlign w:val="bottom"/>
            <w:hideMark/>
          </w:tcPr>
          <w:p w14:paraId="70CCB34F" w14:textId="77777777" w:rsidR="001B38C6" w:rsidRPr="001B38C6" w:rsidRDefault="001B38C6" w:rsidP="001B38C6">
            <w:pPr>
              <w:spacing w:after="0" w:line="240" w:lineRule="auto"/>
              <w:jc w:val="right"/>
              <w:rPr>
                <w:rFonts w:ascii="Times New Roman" w:eastAsia="Times New Roman" w:hAnsi="Times New Roman" w:cs="Times New Roman"/>
                <w:color w:val="000000"/>
                <w:lang w:val="en-ID" w:eastAsia="en-ID"/>
              </w:rPr>
            </w:pPr>
            <w:r w:rsidRPr="001B38C6">
              <w:rPr>
                <w:rFonts w:ascii="Times New Roman" w:eastAsia="Times New Roman" w:hAnsi="Times New Roman" w:cs="Times New Roman"/>
                <w:color w:val="000000"/>
                <w:lang w:val="en-ID" w:eastAsia="en-ID"/>
              </w:rPr>
              <w:t>517,69</w:t>
            </w:r>
          </w:p>
        </w:tc>
        <w:tc>
          <w:tcPr>
            <w:tcW w:w="1080" w:type="dxa"/>
            <w:tcBorders>
              <w:top w:val="nil"/>
              <w:left w:val="nil"/>
              <w:bottom w:val="nil"/>
              <w:right w:val="nil"/>
            </w:tcBorders>
            <w:shd w:val="clear" w:color="auto" w:fill="auto"/>
            <w:noWrap/>
            <w:vAlign w:val="bottom"/>
            <w:hideMark/>
          </w:tcPr>
          <w:p w14:paraId="7807D608" w14:textId="77777777" w:rsidR="001B38C6" w:rsidRPr="001B38C6" w:rsidRDefault="001B38C6" w:rsidP="001B38C6">
            <w:pPr>
              <w:spacing w:after="0" w:line="240" w:lineRule="auto"/>
              <w:jc w:val="right"/>
              <w:rPr>
                <w:rFonts w:ascii="Times New Roman" w:eastAsia="Times New Roman" w:hAnsi="Times New Roman" w:cs="Times New Roman"/>
                <w:color w:val="000000"/>
                <w:lang w:val="en-ID" w:eastAsia="en-ID"/>
              </w:rPr>
            </w:pPr>
          </w:p>
        </w:tc>
      </w:tr>
      <w:tr w:rsidR="001B38C6" w:rsidRPr="001B38C6" w14:paraId="1C3895A1" w14:textId="77777777" w:rsidTr="001B38C6">
        <w:trPr>
          <w:trHeight w:val="270"/>
        </w:trPr>
        <w:tc>
          <w:tcPr>
            <w:tcW w:w="1984" w:type="dxa"/>
            <w:tcBorders>
              <w:top w:val="nil"/>
              <w:left w:val="nil"/>
              <w:bottom w:val="nil"/>
              <w:right w:val="nil"/>
            </w:tcBorders>
            <w:shd w:val="clear" w:color="auto" w:fill="auto"/>
            <w:noWrap/>
            <w:vAlign w:val="bottom"/>
            <w:hideMark/>
          </w:tcPr>
          <w:p w14:paraId="3A52A38B" w14:textId="69A2FBCC" w:rsidR="001B38C6" w:rsidRPr="001B38C6" w:rsidRDefault="001B38C6" w:rsidP="001B38C6">
            <w:pPr>
              <w:spacing w:after="0" w:line="240" w:lineRule="auto"/>
              <w:rPr>
                <w:rFonts w:ascii="Times New Roman" w:eastAsia="Times New Roman" w:hAnsi="Times New Roman" w:cs="Times New Roman"/>
                <w:color w:val="000000"/>
                <w:lang w:val="en-ID" w:eastAsia="en-ID"/>
              </w:rPr>
            </w:pPr>
            <w:r>
              <w:rPr>
                <w:rFonts w:ascii="Times New Roman" w:eastAsia="Times New Roman" w:hAnsi="Times New Roman" w:cs="Times New Roman"/>
                <w:color w:val="000000"/>
                <w:lang w:val="en-ID" w:eastAsia="en-ID"/>
              </w:rPr>
              <w:t>Bokashi 10 ton/ha</w:t>
            </w:r>
          </w:p>
        </w:tc>
        <w:tc>
          <w:tcPr>
            <w:tcW w:w="1080" w:type="dxa"/>
            <w:tcBorders>
              <w:top w:val="nil"/>
              <w:left w:val="nil"/>
              <w:bottom w:val="nil"/>
              <w:right w:val="nil"/>
            </w:tcBorders>
            <w:shd w:val="clear" w:color="auto" w:fill="auto"/>
            <w:noWrap/>
            <w:vAlign w:val="bottom"/>
            <w:hideMark/>
          </w:tcPr>
          <w:p w14:paraId="0F58D77A" w14:textId="77777777" w:rsidR="001B38C6" w:rsidRPr="001B38C6" w:rsidRDefault="001B38C6" w:rsidP="001B38C6">
            <w:pPr>
              <w:spacing w:after="0" w:line="240" w:lineRule="auto"/>
              <w:jc w:val="right"/>
              <w:rPr>
                <w:rFonts w:ascii="Times New Roman" w:eastAsia="Times New Roman" w:hAnsi="Times New Roman" w:cs="Times New Roman"/>
                <w:color w:val="000000"/>
                <w:lang w:val="en-ID" w:eastAsia="en-ID"/>
              </w:rPr>
            </w:pPr>
            <w:r w:rsidRPr="001B38C6">
              <w:rPr>
                <w:rFonts w:ascii="Times New Roman" w:eastAsia="Times New Roman" w:hAnsi="Times New Roman" w:cs="Times New Roman"/>
                <w:color w:val="000000"/>
                <w:lang w:val="en-ID" w:eastAsia="en-ID"/>
              </w:rPr>
              <w:t>525,49</w:t>
            </w:r>
          </w:p>
        </w:tc>
        <w:tc>
          <w:tcPr>
            <w:tcW w:w="1080" w:type="dxa"/>
            <w:tcBorders>
              <w:top w:val="nil"/>
              <w:left w:val="nil"/>
              <w:bottom w:val="nil"/>
              <w:right w:val="nil"/>
            </w:tcBorders>
            <w:shd w:val="clear" w:color="auto" w:fill="auto"/>
            <w:noWrap/>
            <w:vAlign w:val="bottom"/>
            <w:hideMark/>
          </w:tcPr>
          <w:p w14:paraId="5E4F1DD6" w14:textId="77777777" w:rsidR="001B38C6" w:rsidRPr="001B38C6" w:rsidRDefault="001B38C6" w:rsidP="001B38C6">
            <w:pPr>
              <w:spacing w:after="0" w:line="240" w:lineRule="auto"/>
              <w:jc w:val="right"/>
              <w:rPr>
                <w:rFonts w:ascii="Times New Roman" w:eastAsia="Times New Roman" w:hAnsi="Times New Roman" w:cs="Times New Roman"/>
                <w:color w:val="000000"/>
                <w:lang w:val="en-ID" w:eastAsia="en-ID"/>
              </w:rPr>
            </w:pPr>
          </w:p>
        </w:tc>
      </w:tr>
      <w:tr w:rsidR="001B38C6" w:rsidRPr="001B38C6" w14:paraId="21867112" w14:textId="77777777" w:rsidTr="001B38C6">
        <w:trPr>
          <w:trHeight w:val="270"/>
        </w:trPr>
        <w:tc>
          <w:tcPr>
            <w:tcW w:w="1984" w:type="dxa"/>
            <w:tcBorders>
              <w:top w:val="nil"/>
              <w:left w:val="nil"/>
              <w:bottom w:val="single" w:sz="4" w:space="0" w:color="000000"/>
              <w:right w:val="nil"/>
            </w:tcBorders>
            <w:shd w:val="clear" w:color="auto" w:fill="auto"/>
            <w:noWrap/>
            <w:vAlign w:val="bottom"/>
            <w:hideMark/>
          </w:tcPr>
          <w:p w14:paraId="41D0F0C5" w14:textId="7A82EFDF" w:rsidR="001B38C6" w:rsidRPr="001B38C6" w:rsidRDefault="001B38C6" w:rsidP="001B38C6">
            <w:pPr>
              <w:spacing w:after="0" w:line="240" w:lineRule="auto"/>
              <w:rPr>
                <w:rFonts w:ascii="Times New Roman" w:eastAsia="Times New Roman" w:hAnsi="Times New Roman" w:cs="Times New Roman"/>
                <w:color w:val="000000"/>
                <w:lang w:val="en-ID" w:eastAsia="en-ID"/>
              </w:rPr>
            </w:pPr>
            <w:r>
              <w:rPr>
                <w:rFonts w:ascii="Times New Roman" w:eastAsia="Times New Roman" w:hAnsi="Times New Roman" w:cs="Times New Roman"/>
                <w:color w:val="000000"/>
                <w:lang w:val="en-ID" w:eastAsia="en-ID"/>
              </w:rPr>
              <w:t>Bokashi 15 ton/ha</w:t>
            </w:r>
          </w:p>
        </w:tc>
        <w:tc>
          <w:tcPr>
            <w:tcW w:w="1080" w:type="dxa"/>
            <w:tcBorders>
              <w:top w:val="nil"/>
              <w:left w:val="nil"/>
              <w:bottom w:val="nil"/>
              <w:right w:val="nil"/>
            </w:tcBorders>
            <w:shd w:val="clear" w:color="auto" w:fill="auto"/>
            <w:noWrap/>
            <w:vAlign w:val="bottom"/>
            <w:hideMark/>
          </w:tcPr>
          <w:p w14:paraId="07B180A6" w14:textId="77777777" w:rsidR="001B38C6" w:rsidRPr="001B38C6" w:rsidRDefault="001B38C6" w:rsidP="001B38C6">
            <w:pPr>
              <w:spacing w:after="0" w:line="240" w:lineRule="auto"/>
              <w:jc w:val="right"/>
              <w:rPr>
                <w:rFonts w:ascii="Times New Roman" w:eastAsia="Times New Roman" w:hAnsi="Times New Roman" w:cs="Times New Roman"/>
                <w:color w:val="000000"/>
                <w:lang w:val="en-ID" w:eastAsia="en-ID"/>
              </w:rPr>
            </w:pPr>
            <w:r w:rsidRPr="001B38C6">
              <w:rPr>
                <w:rFonts w:ascii="Times New Roman" w:eastAsia="Times New Roman" w:hAnsi="Times New Roman" w:cs="Times New Roman"/>
                <w:color w:val="000000"/>
                <w:lang w:val="en-ID" w:eastAsia="en-ID"/>
              </w:rPr>
              <w:t>523,48</w:t>
            </w:r>
          </w:p>
        </w:tc>
        <w:tc>
          <w:tcPr>
            <w:tcW w:w="1080" w:type="dxa"/>
            <w:tcBorders>
              <w:top w:val="nil"/>
              <w:left w:val="nil"/>
              <w:bottom w:val="nil"/>
              <w:right w:val="nil"/>
            </w:tcBorders>
            <w:shd w:val="clear" w:color="auto" w:fill="auto"/>
            <w:noWrap/>
            <w:vAlign w:val="bottom"/>
            <w:hideMark/>
          </w:tcPr>
          <w:p w14:paraId="3FA113EE" w14:textId="77777777" w:rsidR="001B38C6" w:rsidRPr="001B38C6" w:rsidRDefault="001B38C6" w:rsidP="001B38C6">
            <w:pPr>
              <w:spacing w:after="0" w:line="240" w:lineRule="auto"/>
              <w:jc w:val="right"/>
              <w:rPr>
                <w:rFonts w:ascii="Times New Roman" w:eastAsia="Times New Roman" w:hAnsi="Times New Roman" w:cs="Times New Roman"/>
                <w:color w:val="000000"/>
                <w:lang w:val="en-ID" w:eastAsia="en-ID"/>
              </w:rPr>
            </w:pPr>
          </w:p>
        </w:tc>
      </w:tr>
      <w:tr w:rsidR="001B38C6" w:rsidRPr="001B38C6" w14:paraId="5ABEAAF9" w14:textId="77777777" w:rsidTr="001B38C6">
        <w:trPr>
          <w:trHeight w:val="270"/>
        </w:trPr>
        <w:tc>
          <w:tcPr>
            <w:tcW w:w="1984" w:type="dxa"/>
            <w:tcBorders>
              <w:top w:val="nil"/>
              <w:left w:val="nil"/>
              <w:bottom w:val="single" w:sz="4" w:space="0" w:color="000000"/>
              <w:right w:val="nil"/>
            </w:tcBorders>
            <w:shd w:val="clear" w:color="auto" w:fill="auto"/>
            <w:noWrap/>
            <w:vAlign w:val="bottom"/>
            <w:hideMark/>
          </w:tcPr>
          <w:p w14:paraId="3DAC90B0" w14:textId="4076FDED" w:rsidR="001B38C6" w:rsidRPr="001B38C6" w:rsidRDefault="001B38C6" w:rsidP="001B38C6">
            <w:pPr>
              <w:spacing w:after="0" w:line="240" w:lineRule="auto"/>
              <w:rPr>
                <w:rFonts w:ascii="Times New Roman" w:eastAsia="Times New Roman" w:hAnsi="Times New Roman" w:cs="Times New Roman"/>
                <w:color w:val="000000"/>
                <w:lang w:val="en-ID" w:eastAsia="en-ID"/>
              </w:rPr>
            </w:pPr>
            <w:r w:rsidRPr="001B38C6">
              <w:rPr>
                <w:rFonts w:ascii="Times New Roman" w:eastAsia="Times New Roman" w:hAnsi="Times New Roman" w:cs="Times New Roman"/>
                <w:color w:val="000000"/>
                <w:lang w:val="en-ID" w:eastAsia="en-ID"/>
              </w:rPr>
              <w:t>BNJ</w:t>
            </w:r>
            <w:r>
              <w:rPr>
                <w:rFonts w:ascii="Times New Roman" w:eastAsia="Times New Roman" w:hAnsi="Times New Roman" w:cs="Times New Roman"/>
                <w:color w:val="000000"/>
                <w:lang w:val="en-ID" w:eastAsia="en-ID"/>
              </w:rPr>
              <w:t xml:space="preserve"> 5%</w:t>
            </w:r>
          </w:p>
        </w:tc>
        <w:tc>
          <w:tcPr>
            <w:tcW w:w="1080" w:type="dxa"/>
            <w:tcBorders>
              <w:top w:val="single" w:sz="4" w:space="0" w:color="000000"/>
              <w:left w:val="nil"/>
              <w:bottom w:val="single" w:sz="4" w:space="0" w:color="000000"/>
              <w:right w:val="nil"/>
            </w:tcBorders>
            <w:shd w:val="clear" w:color="auto" w:fill="auto"/>
            <w:noWrap/>
            <w:vAlign w:val="bottom"/>
            <w:hideMark/>
          </w:tcPr>
          <w:p w14:paraId="20377EEA" w14:textId="64DCDECE" w:rsidR="001B38C6" w:rsidRPr="001B38C6" w:rsidRDefault="001B38C6" w:rsidP="001B38C6">
            <w:pPr>
              <w:spacing w:after="0" w:line="240" w:lineRule="auto"/>
              <w:jc w:val="right"/>
              <w:rPr>
                <w:rFonts w:ascii="Times New Roman" w:eastAsia="Times New Roman" w:hAnsi="Times New Roman" w:cs="Times New Roman"/>
                <w:color w:val="000000"/>
                <w:lang w:val="en-ID" w:eastAsia="en-ID"/>
              </w:rPr>
            </w:pPr>
            <w:r w:rsidRPr="001B38C6">
              <w:rPr>
                <w:rFonts w:ascii="Times New Roman" w:eastAsia="Times New Roman" w:hAnsi="Times New Roman" w:cs="Times New Roman"/>
                <w:color w:val="000000"/>
                <w:lang w:val="en-ID" w:eastAsia="en-ID"/>
              </w:rPr>
              <w:t> </w:t>
            </w:r>
            <w:r>
              <w:rPr>
                <w:rFonts w:ascii="Times New Roman" w:eastAsia="Times New Roman" w:hAnsi="Times New Roman" w:cs="Times New Roman"/>
                <w:color w:val="000000"/>
                <w:lang w:val="en-ID" w:eastAsia="en-ID"/>
              </w:rPr>
              <w:t>tn</w:t>
            </w:r>
          </w:p>
        </w:tc>
        <w:tc>
          <w:tcPr>
            <w:tcW w:w="1080" w:type="dxa"/>
            <w:tcBorders>
              <w:top w:val="nil"/>
              <w:left w:val="nil"/>
              <w:bottom w:val="nil"/>
              <w:right w:val="nil"/>
            </w:tcBorders>
            <w:shd w:val="clear" w:color="auto" w:fill="auto"/>
            <w:noWrap/>
            <w:vAlign w:val="bottom"/>
            <w:hideMark/>
          </w:tcPr>
          <w:p w14:paraId="0C0C9BB8" w14:textId="77777777" w:rsidR="001B38C6" w:rsidRPr="001B38C6" w:rsidRDefault="001B38C6" w:rsidP="001B38C6">
            <w:pPr>
              <w:spacing w:after="0" w:line="240" w:lineRule="auto"/>
              <w:rPr>
                <w:rFonts w:ascii="Times New Roman" w:eastAsia="Times New Roman" w:hAnsi="Times New Roman" w:cs="Times New Roman"/>
                <w:color w:val="000000"/>
                <w:lang w:val="en-ID" w:eastAsia="en-ID"/>
              </w:rPr>
            </w:pPr>
          </w:p>
        </w:tc>
      </w:tr>
    </w:tbl>
    <w:p w14:paraId="5895B2CA" w14:textId="77777777" w:rsidR="001B38C6" w:rsidRDefault="001B38C6" w:rsidP="001B38C6">
      <w:pPr>
        <w:pBdr>
          <w:top w:val="nil"/>
          <w:left w:val="nil"/>
          <w:bottom w:val="nil"/>
          <w:right w:val="nil"/>
          <w:between w:val="nil"/>
        </w:pBdr>
        <w:ind w:left="284"/>
        <w:jc w:val="both"/>
        <w:rPr>
          <w:rFonts w:ascii="Times New Roman" w:hAnsi="Times New Roman" w:cs="Times New Roman"/>
          <w:color w:val="000000"/>
          <w:sz w:val="20"/>
          <w:szCs w:val="20"/>
        </w:rPr>
      </w:pPr>
      <w:r w:rsidRPr="00160DA9">
        <w:rPr>
          <w:rFonts w:ascii="Times New Roman" w:hAnsi="Times New Roman" w:cs="Times New Roman"/>
          <w:color w:val="000000"/>
          <w:sz w:val="20"/>
          <w:szCs w:val="20"/>
        </w:rPr>
        <w:t xml:space="preserve">Keterangan: </w:t>
      </w:r>
      <w:r>
        <w:rPr>
          <w:rFonts w:ascii="Times New Roman" w:hAnsi="Times New Roman" w:cs="Times New Roman"/>
          <w:color w:val="000000"/>
          <w:sz w:val="20"/>
          <w:szCs w:val="20"/>
        </w:rPr>
        <w:t xml:space="preserve">angka-angka yang sama pada kolom yang sama berbeda tidak nyata, </w:t>
      </w:r>
      <w:r w:rsidRPr="00160DA9">
        <w:rPr>
          <w:rFonts w:ascii="Times New Roman" w:hAnsi="Times New Roman" w:cs="Times New Roman"/>
          <w:color w:val="000000"/>
          <w:sz w:val="20"/>
          <w:szCs w:val="20"/>
        </w:rPr>
        <w:t xml:space="preserve">tn </w:t>
      </w:r>
      <w:r>
        <w:rPr>
          <w:rFonts w:ascii="Times New Roman" w:hAnsi="Times New Roman" w:cs="Times New Roman"/>
          <w:color w:val="000000"/>
          <w:sz w:val="20"/>
          <w:szCs w:val="20"/>
        </w:rPr>
        <w:t>=</w:t>
      </w:r>
      <w:r w:rsidRPr="00160DA9">
        <w:rPr>
          <w:rFonts w:ascii="Times New Roman" w:hAnsi="Times New Roman" w:cs="Times New Roman"/>
          <w:color w:val="000000"/>
          <w:sz w:val="20"/>
          <w:szCs w:val="20"/>
        </w:rPr>
        <w:t xml:space="preserve"> tidak nyata</w:t>
      </w:r>
    </w:p>
    <w:p w14:paraId="70CB42BD" w14:textId="154FA2FE" w:rsidR="00187408" w:rsidRPr="00C22445" w:rsidRDefault="00187408" w:rsidP="004C7762">
      <w:pPr>
        <w:pStyle w:val="ListParagraph"/>
        <w:numPr>
          <w:ilvl w:val="0"/>
          <w:numId w:val="20"/>
        </w:numPr>
        <w:pBdr>
          <w:top w:val="nil"/>
          <w:left w:val="nil"/>
          <w:bottom w:val="nil"/>
          <w:right w:val="nil"/>
          <w:between w:val="nil"/>
        </w:pBdr>
        <w:suppressAutoHyphens/>
        <w:spacing w:after="0" w:line="240" w:lineRule="auto"/>
        <w:ind w:left="709" w:hanging="425"/>
        <w:jc w:val="both"/>
        <w:rPr>
          <w:rFonts w:ascii="Times New Roman" w:hAnsi="Times New Roman" w:cs="Times New Roman"/>
          <w:color w:val="000000"/>
          <w:sz w:val="20"/>
          <w:szCs w:val="20"/>
        </w:rPr>
      </w:pPr>
      <w:r>
        <w:rPr>
          <w:rFonts w:ascii="Times New Roman" w:hAnsi="Times New Roman" w:cs="Times New Roman"/>
          <w:color w:val="000000"/>
          <w:sz w:val="20"/>
          <w:szCs w:val="20"/>
        </w:rPr>
        <w:t>Kemanisan</w:t>
      </w:r>
      <w:r w:rsidRPr="00C22445">
        <w:rPr>
          <w:rFonts w:ascii="Times New Roman" w:hAnsi="Times New Roman" w:cs="Times New Roman"/>
          <w:color w:val="000000"/>
          <w:sz w:val="20"/>
          <w:szCs w:val="20"/>
        </w:rPr>
        <w:t xml:space="preserve"> Buah </w:t>
      </w:r>
    </w:p>
    <w:p w14:paraId="5B73CD71" w14:textId="240ECA4C" w:rsidR="001B38C6" w:rsidRPr="00C22445" w:rsidRDefault="001B38C6" w:rsidP="001B38C6">
      <w:pPr>
        <w:pStyle w:val="Caption"/>
        <w:keepNext/>
        <w:ind w:left="284" w:right="151"/>
        <w:rPr>
          <w:rFonts w:cs="Times New Roman"/>
          <w:i w:val="0"/>
          <w:sz w:val="20"/>
        </w:rPr>
      </w:pPr>
      <w:r w:rsidRPr="00C22445">
        <w:rPr>
          <w:rFonts w:cs="Times New Roman"/>
          <w:b/>
          <w:i w:val="0"/>
          <w:sz w:val="20"/>
        </w:rPr>
        <w:t xml:space="preserve">Tabel </w:t>
      </w:r>
      <w:r>
        <w:rPr>
          <w:rFonts w:cs="Times New Roman"/>
          <w:b/>
          <w:i w:val="0"/>
          <w:sz w:val="20"/>
        </w:rPr>
        <w:t>6</w:t>
      </w:r>
      <w:r w:rsidRPr="00C22445">
        <w:rPr>
          <w:rFonts w:cs="Times New Roman"/>
          <w:b/>
          <w:i w:val="0"/>
          <w:sz w:val="20"/>
          <w:lang w:val="en-US"/>
        </w:rPr>
        <w:t>.</w:t>
      </w:r>
      <w:r w:rsidRPr="00C22445">
        <w:rPr>
          <w:rFonts w:cs="Times New Roman"/>
          <w:i w:val="0"/>
          <w:sz w:val="20"/>
          <w:lang w:val="en-US"/>
        </w:rPr>
        <w:t xml:space="preserve"> Rata - rata Perlakuan </w:t>
      </w:r>
      <w:r>
        <w:rPr>
          <w:rFonts w:cs="Times New Roman"/>
          <w:i w:val="0"/>
          <w:sz w:val="20"/>
          <w:lang w:val="en-US"/>
        </w:rPr>
        <w:t>Pupuk Boron</w:t>
      </w:r>
      <w:r w:rsidRPr="00C22445">
        <w:rPr>
          <w:rFonts w:cs="Times New Roman"/>
          <w:i w:val="0"/>
          <w:sz w:val="20"/>
          <w:lang w:val="en-US"/>
        </w:rPr>
        <w:t xml:space="preserve"> dan Pupuk </w:t>
      </w:r>
      <w:r>
        <w:rPr>
          <w:rFonts w:cs="Times New Roman"/>
          <w:i w:val="0"/>
          <w:sz w:val="20"/>
          <w:lang w:val="en-US"/>
        </w:rPr>
        <w:t>Bokashi</w:t>
      </w:r>
      <w:r w:rsidRPr="00C22445">
        <w:rPr>
          <w:rFonts w:cs="Times New Roman"/>
          <w:i w:val="0"/>
          <w:sz w:val="20"/>
          <w:lang w:val="en-US"/>
        </w:rPr>
        <w:t xml:space="preserve"> terhadap </w:t>
      </w:r>
      <w:r>
        <w:rPr>
          <w:rFonts w:cs="Times New Roman"/>
          <w:i w:val="0"/>
          <w:sz w:val="20"/>
          <w:lang w:val="en-US"/>
        </w:rPr>
        <w:t>Jumlah buah</w:t>
      </w:r>
    </w:p>
    <w:tbl>
      <w:tblPr>
        <w:tblW w:w="2923" w:type="dxa"/>
        <w:tblInd w:w="284" w:type="dxa"/>
        <w:tblLook w:val="04A0" w:firstRow="1" w:lastRow="0" w:firstColumn="1" w:lastColumn="0" w:noHBand="0" w:noVBand="1"/>
      </w:tblPr>
      <w:tblGrid>
        <w:gridCol w:w="1843"/>
        <w:gridCol w:w="1080"/>
      </w:tblGrid>
      <w:tr w:rsidR="001B38C6" w:rsidRPr="001B38C6" w14:paraId="30CAA6EA" w14:textId="77777777" w:rsidTr="001B38C6">
        <w:trPr>
          <w:trHeight w:val="270"/>
        </w:trPr>
        <w:tc>
          <w:tcPr>
            <w:tcW w:w="1843" w:type="dxa"/>
            <w:tcBorders>
              <w:top w:val="single" w:sz="4" w:space="0" w:color="000000"/>
              <w:left w:val="nil"/>
              <w:bottom w:val="single" w:sz="4" w:space="0" w:color="000000"/>
              <w:right w:val="nil"/>
            </w:tcBorders>
            <w:shd w:val="clear" w:color="auto" w:fill="auto"/>
            <w:noWrap/>
            <w:vAlign w:val="bottom"/>
            <w:hideMark/>
          </w:tcPr>
          <w:p w14:paraId="5449C536" w14:textId="77777777" w:rsidR="001B38C6" w:rsidRPr="001B38C6" w:rsidRDefault="001B38C6" w:rsidP="001B38C6">
            <w:pPr>
              <w:spacing w:after="0" w:line="240" w:lineRule="auto"/>
              <w:rPr>
                <w:rFonts w:ascii="Times New Roman" w:eastAsia="Times New Roman" w:hAnsi="Times New Roman" w:cs="Times New Roman"/>
                <w:color w:val="000000"/>
                <w:lang w:val="en-ID" w:eastAsia="en-ID"/>
              </w:rPr>
            </w:pPr>
            <w:r w:rsidRPr="001B38C6">
              <w:rPr>
                <w:rFonts w:ascii="Times New Roman" w:eastAsia="Times New Roman" w:hAnsi="Times New Roman" w:cs="Times New Roman"/>
                <w:color w:val="000000"/>
                <w:lang w:val="en-ID" w:eastAsia="en-ID"/>
              </w:rPr>
              <w:t>Perlakuan</w:t>
            </w:r>
          </w:p>
        </w:tc>
        <w:tc>
          <w:tcPr>
            <w:tcW w:w="1080" w:type="dxa"/>
            <w:tcBorders>
              <w:top w:val="single" w:sz="4" w:space="0" w:color="000000"/>
              <w:left w:val="nil"/>
              <w:bottom w:val="single" w:sz="4" w:space="0" w:color="000000"/>
              <w:right w:val="nil"/>
            </w:tcBorders>
            <w:shd w:val="clear" w:color="auto" w:fill="auto"/>
            <w:noWrap/>
            <w:vAlign w:val="bottom"/>
            <w:hideMark/>
          </w:tcPr>
          <w:p w14:paraId="2D1F9CAF" w14:textId="77777777" w:rsidR="001B38C6" w:rsidRPr="001B38C6" w:rsidRDefault="001B38C6" w:rsidP="001B38C6">
            <w:pPr>
              <w:spacing w:after="0" w:line="240" w:lineRule="auto"/>
              <w:jc w:val="right"/>
              <w:rPr>
                <w:rFonts w:ascii="Times New Roman" w:eastAsia="Times New Roman" w:hAnsi="Times New Roman" w:cs="Times New Roman"/>
                <w:color w:val="000000"/>
                <w:lang w:val="en-ID" w:eastAsia="en-ID"/>
              </w:rPr>
            </w:pPr>
            <w:r w:rsidRPr="001B38C6">
              <w:rPr>
                <w:rFonts w:ascii="Times New Roman" w:eastAsia="Times New Roman" w:hAnsi="Times New Roman" w:cs="Times New Roman"/>
                <w:color w:val="000000"/>
                <w:lang w:val="en-ID" w:eastAsia="en-ID"/>
              </w:rPr>
              <w:t>7</w:t>
            </w:r>
          </w:p>
        </w:tc>
      </w:tr>
      <w:tr w:rsidR="001B38C6" w:rsidRPr="001B38C6" w14:paraId="3591565E" w14:textId="77777777" w:rsidTr="001B38C6">
        <w:trPr>
          <w:trHeight w:val="270"/>
        </w:trPr>
        <w:tc>
          <w:tcPr>
            <w:tcW w:w="1843" w:type="dxa"/>
            <w:tcBorders>
              <w:top w:val="nil"/>
              <w:left w:val="nil"/>
              <w:bottom w:val="nil"/>
              <w:right w:val="nil"/>
            </w:tcBorders>
            <w:shd w:val="clear" w:color="auto" w:fill="auto"/>
            <w:noWrap/>
            <w:vAlign w:val="bottom"/>
            <w:hideMark/>
          </w:tcPr>
          <w:p w14:paraId="69722178" w14:textId="5737E9B9" w:rsidR="001B38C6" w:rsidRPr="001B38C6" w:rsidRDefault="001B38C6" w:rsidP="001B38C6">
            <w:pPr>
              <w:spacing w:after="0" w:line="240" w:lineRule="auto"/>
              <w:rPr>
                <w:rFonts w:ascii="Times New Roman" w:eastAsia="Times New Roman" w:hAnsi="Times New Roman" w:cs="Times New Roman"/>
                <w:color w:val="000000"/>
                <w:lang w:val="en-ID" w:eastAsia="en-ID"/>
              </w:rPr>
            </w:pPr>
            <w:r>
              <w:rPr>
                <w:rFonts w:ascii="Times New Roman" w:eastAsia="Times New Roman" w:hAnsi="Times New Roman" w:cs="Times New Roman"/>
                <w:color w:val="000000"/>
                <w:lang w:val="en-ID" w:eastAsia="en-ID"/>
              </w:rPr>
              <w:t>Boron 1 kg/ha</w:t>
            </w:r>
          </w:p>
        </w:tc>
        <w:tc>
          <w:tcPr>
            <w:tcW w:w="1080" w:type="dxa"/>
            <w:tcBorders>
              <w:top w:val="nil"/>
              <w:left w:val="nil"/>
              <w:bottom w:val="nil"/>
              <w:right w:val="nil"/>
            </w:tcBorders>
            <w:shd w:val="clear" w:color="auto" w:fill="auto"/>
            <w:noWrap/>
            <w:vAlign w:val="bottom"/>
            <w:hideMark/>
          </w:tcPr>
          <w:p w14:paraId="5A7AD6DA" w14:textId="77777777" w:rsidR="001B38C6" w:rsidRPr="001B38C6" w:rsidRDefault="001B38C6" w:rsidP="001B38C6">
            <w:pPr>
              <w:spacing w:after="0" w:line="240" w:lineRule="auto"/>
              <w:jc w:val="right"/>
              <w:rPr>
                <w:rFonts w:ascii="Times New Roman" w:eastAsia="Times New Roman" w:hAnsi="Times New Roman" w:cs="Times New Roman"/>
                <w:color w:val="000000"/>
                <w:lang w:val="en-ID" w:eastAsia="en-ID"/>
              </w:rPr>
            </w:pPr>
            <w:r w:rsidRPr="001B38C6">
              <w:rPr>
                <w:rFonts w:ascii="Times New Roman" w:eastAsia="Times New Roman" w:hAnsi="Times New Roman" w:cs="Times New Roman"/>
                <w:color w:val="000000"/>
                <w:lang w:val="en-ID" w:eastAsia="en-ID"/>
              </w:rPr>
              <w:t>4,56</w:t>
            </w:r>
          </w:p>
        </w:tc>
      </w:tr>
      <w:tr w:rsidR="001B38C6" w:rsidRPr="001B38C6" w14:paraId="5DB66717" w14:textId="77777777" w:rsidTr="001B38C6">
        <w:trPr>
          <w:trHeight w:val="270"/>
        </w:trPr>
        <w:tc>
          <w:tcPr>
            <w:tcW w:w="1843" w:type="dxa"/>
            <w:tcBorders>
              <w:top w:val="nil"/>
              <w:left w:val="nil"/>
              <w:bottom w:val="nil"/>
              <w:right w:val="nil"/>
            </w:tcBorders>
            <w:shd w:val="clear" w:color="auto" w:fill="auto"/>
            <w:noWrap/>
            <w:vAlign w:val="bottom"/>
            <w:hideMark/>
          </w:tcPr>
          <w:p w14:paraId="23AB2094" w14:textId="16F09CE3" w:rsidR="001B38C6" w:rsidRPr="001B38C6" w:rsidRDefault="001B38C6" w:rsidP="001B38C6">
            <w:pPr>
              <w:spacing w:after="0" w:line="240" w:lineRule="auto"/>
              <w:rPr>
                <w:rFonts w:ascii="Times New Roman" w:eastAsia="Times New Roman" w:hAnsi="Times New Roman" w:cs="Times New Roman"/>
                <w:color w:val="000000"/>
                <w:lang w:val="en-ID" w:eastAsia="en-ID"/>
              </w:rPr>
            </w:pPr>
            <w:r>
              <w:rPr>
                <w:rFonts w:ascii="Times New Roman" w:eastAsia="Times New Roman" w:hAnsi="Times New Roman" w:cs="Times New Roman"/>
                <w:color w:val="000000"/>
                <w:lang w:val="en-ID" w:eastAsia="en-ID"/>
              </w:rPr>
              <w:t>Boron 2 kg/ha</w:t>
            </w:r>
          </w:p>
        </w:tc>
        <w:tc>
          <w:tcPr>
            <w:tcW w:w="1080" w:type="dxa"/>
            <w:tcBorders>
              <w:top w:val="nil"/>
              <w:left w:val="nil"/>
              <w:bottom w:val="nil"/>
              <w:right w:val="nil"/>
            </w:tcBorders>
            <w:shd w:val="clear" w:color="auto" w:fill="auto"/>
            <w:noWrap/>
            <w:vAlign w:val="bottom"/>
            <w:hideMark/>
          </w:tcPr>
          <w:p w14:paraId="770D8BBA" w14:textId="77777777" w:rsidR="001B38C6" w:rsidRPr="001B38C6" w:rsidRDefault="001B38C6" w:rsidP="001B38C6">
            <w:pPr>
              <w:spacing w:after="0" w:line="240" w:lineRule="auto"/>
              <w:jc w:val="right"/>
              <w:rPr>
                <w:rFonts w:ascii="Times New Roman" w:eastAsia="Times New Roman" w:hAnsi="Times New Roman" w:cs="Times New Roman"/>
                <w:color w:val="000000"/>
                <w:lang w:val="en-ID" w:eastAsia="en-ID"/>
              </w:rPr>
            </w:pPr>
            <w:r w:rsidRPr="001B38C6">
              <w:rPr>
                <w:rFonts w:ascii="Times New Roman" w:eastAsia="Times New Roman" w:hAnsi="Times New Roman" w:cs="Times New Roman"/>
                <w:color w:val="000000"/>
                <w:lang w:val="en-ID" w:eastAsia="en-ID"/>
              </w:rPr>
              <w:t>4,44</w:t>
            </w:r>
          </w:p>
        </w:tc>
      </w:tr>
      <w:tr w:rsidR="001B38C6" w:rsidRPr="001B38C6" w14:paraId="549D5FC1" w14:textId="77777777" w:rsidTr="001B38C6">
        <w:trPr>
          <w:trHeight w:val="270"/>
        </w:trPr>
        <w:tc>
          <w:tcPr>
            <w:tcW w:w="1843" w:type="dxa"/>
            <w:tcBorders>
              <w:top w:val="nil"/>
              <w:left w:val="nil"/>
              <w:bottom w:val="nil"/>
              <w:right w:val="nil"/>
            </w:tcBorders>
            <w:shd w:val="clear" w:color="auto" w:fill="auto"/>
            <w:noWrap/>
            <w:vAlign w:val="bottom"/>
            <w:hideMark/>
          </w:tcPr>
          <w:p w14:paraId="399DB566" w14:textId="78551916" w:rsidR="001B38C6" w:rsidRPr="001B38C6" w:rsidRDefault="001B38C6" w:rsidP="001B38C6">
            <w:pPr>
              <w:spacing w:after="0" w:line="240" w:lineRule="auto"/>
              <w:rPr>
                <w:rFonts w:ascii="Times New Roman" w:eastAsia="Times New Roman" w:hAnsi="Times New Roman" w:cs="Times New Roman"/>
                <w:color w:val="000000"/>
                <w:lang w:val="en-ID" w:eastAsia="en-ID"/>
              </w:rPr>
            </w:pPr>
            <w:r>
              <w:rPr>
                <w:rFonts w:ascii="Times New Roman" w:eastAsia="Times New Roman" w:hAnsi="Times New Roman" w:cs="Times New Roman"/>
                <w:color w:val="000000"/>
                <w:lang w:val="en-ID" w:eastAsia="en-ID"/>
              </w:rPr>
              <w:t>Boron 3 kg/ha</w:t>
            </w:r>
          </w:p>
        </w:tc>
        <w:tc>
          <w:tcPr>
            <w:tcW w:w="1080" w:type="dxa"/>
            <w:tcBorders>
              <w:top w:val="nil"/>
              <w:left w:val="nil"/>
              <w:bottom w:val="nil"/>
              <w:right w:val="nil"/>
            </w:tcBorders>
            <w:shd w:val="clear" w:color="auto" w:fill="auto"/>
            <w:noWrap/>
            <w:vAlign w:val="bottom"/>
            <w:hideMark/>
          </w:tcPr>
          <w:p w14:paraId="7244CDF0" w14:textId="77777777" w:rsidR="001B38C6" w:rsidRPr="001B38C6" w:rsidRDefault="001B38C6" w:rsidP="001B38C6">
            <w:pPr>
              <w:spacing w:after="0" w:line="240" w:lineRule="auto"/>
              <w:jc w:val="right"/>
              <w:rPr>
                <w:rFonts w:ascii="Times New Roman" w:eastAsia="Times New Roman" w:hAnsi="Times New Roman" w:cs="Times New Roman"/>
                <w:color w:val="000000"/>
                <w:lang w:val="en-ID" w:eastAsia="en-ID"/>
              </w:rPr>
            </w:pPr>
            <w:r w:rsidRPr="001B38C6">
              <w:rPr>
                <w:rFonts w:ascii="Times New Roman" w:eastAsia="Times New Roman" w:hAnsi="Times New Roman" w:cs="Times New Roman"/>
                <w:color w:val="000000"/>
                <w:lang w:val="en-ID" w:eastAsia="en-ID"/>
              </w:rPr>
              <w:t>4,56</w:t>
            </w:r>
          </w:p>
        </w:tc>
      </w:tr>
      <w:tr w:rsidR="001B38C6" w:rsidRPr="001B38C6" w14:paraId="61936A6E" w14:textId="77777777" w:rsidTr="001B38C6">
        <w:trPr>
          <w:trHeight w:val="270"/>
        </w:trPr>
        <w:tc>
          <w:tcPr>
            <w:tcW w:w="1843" w:type="dxa"/>
            <w:tcBorders>
              <w:top w:val="single" w:sz="4" w:space="0" w:color="000000"/>
              <w:left w:val="nil"/>
              <w:bottom w:val="single" w:sz="4" w:space="0" w:color="000000"/>
              <w:right w:val="nil"/>
            </w:tcBorders>
            <w:shd w:val="clear" w:color="auto" w:fill="auto"/>
            <w:noWrap/>
            <w:vAlign w:val="bottom"/>
            <w:hideMark/>
          </w:tcPr>
          <w:p w14:paraId="346F5AC9" w14:textId="4DAACE39" w:rsidR="001B38C6" w:rsidRPr="001B38C6" w:rsidRDefault="001B38C6" w:rsidP="001B38C6">
            <w:pPr>
              <w:spacing w:after="0" w:line="240" w:lineRule="auto"/>
              <w:rPr>
                <w:rFonts w:ascii="Times New Roman" w:eastAsia="Times New Roman" w:hAnsi="Times New Roman" w:cs="Times New Roman"/>
                <w:color w:val="000000"/>
                <w:lang w:val="en-ID" w:eastAsia="en-ID"/>
              </w:rPr>
            </w:pPr>
            <w:r w:rsidRPr="000579E8">
              <w:rPr>
                <w:rFonts w:ascii="Times New Roman" w:eastAsia="Times New Roman" w:hAnsi="Times New Roman" w:cs="Times New Roman"/>
                <w:color w:val="000000"/>
                <w:lang w:val="en-ID" w:eastAsia="en-ID"/>
              </w:rPr>
              <w:t>BNJ</w:t>
            </w:r>
            <w:r>
              <w:rPr>
                <w:rFonts w:ascii="Times New Roman" w:eastAsia="Times New Roman" w:hAnsi="Times New Roman" w:cs="Times New Roman"/>
                <w:color w:val="000000"/>
                <w:lang w:val="en-ID" w:eastAsia="en-ID"/>
              </w:rPr>
              <w:t xml:space="preserve"> 5%</w:t>
            </w:r>
          </w:p>
        </w:tc>
        <w:tc>
          <w:tcPr>
            <w:tcW w:w="1080" w:type="dxa"/>
            <w:tcBorders>
              <w:top w:val="single" w:sz="4" w:space="0" w:color="000000"/>
              <w:left w:val="nil"/>
              <w:bottom w:val="single" w:sz="4" w:space="0" w:color="000000"/>
              <w:right w:val="nil"/>
            </w:tcBorders>
            <w:shd w:val="clear" w:color="auto" w:fill="auto"/>
            <w:noWrap/>
            <w:vAlign w:val="bottom"/>
            <w:hideMark/>
          </w:tcPr>
          <w:p w14:paraId="2EFAAB89" w14:textId="2C0CE786" w:rsidR="001B38C6" w:rsidRPr="001B38C6" w:rsidRDefault="001B38C6" w:rsidP="001B38C6">
            <w:pPr>
              <w:spacing w:after="0" w:line="240" w:lineRule="auto"/>
              <w:jc w:val="right"/>
              <w:rPr>
                <w:rFonts w:ascii="Times New Roman" w:eastAsia="Times New Roman" w:hAnsi="Times New Roman" w:cs="Times New Roman"/>
                <w:color w:val="000000"/>
                <w:lang w:val="en-ID" w:eastAsia="en-ID"/>
              </w:rPr>
            </w:pPr>
            <w:r>
              <w:rPr>
                <w:rFonts w:ascii="Times New Roman" w:eastAsia="Times New Roman" w:hAnsi="Times New Roman" w:cs="Times New Roman"/>
                <w:color w:val="000000"/>
                <w:lang w:val="en-ID" w:eastAsia="en-ID"/>
              </w:rPr>
              <w:t>tn</w:t>
            </w:r>
          </w:p>
        </w:tc>
      </w:tr>
      <w:tr w:rsidR="001B38C6" w:rsidRPr="001B38C6" w14:paraId="7ADFE2B3" w14:textId="77777777" w:rsidTr="001B38C6">
        <w:trPr>
          <w:trHeight w:val="270"/>
        </w:trPr>
        <w:tc>
          <w:tcPr>
            <w:tcW w:w="1843" w:type="dxa"/>
            <w:tcBorders>
              <w:top w:val="nil"/>
              <w:left w:val="nil"/>
              <w:bottom w:val="nil"/>
              <w:right w:val="nil"/>
            </w:tcBorders>
            <w:shd w:val="clear" w:color="auto" w:fill="auto"/>
            <w:noWrap/>
            <w:vAlign w:val="bottom"/>
            <w:hideMark/>
          </w:tcPr>
          <w:p w14:paraId="6F66D89F" w14:textId="65B7611E" w:rsidR="001B38C6" w:rsidRPr="001B38C6" w:rsidRDefault="001B38C6" w:rsidP="001B38C6">
            <w:pPr>
              <w:spacing w:after="0" w:line="240" w:lineRule="auto"/>
              <w:rPr>
                <w:rFonts w:ascii="Times New Roman" w:eastAsia="Times New Roman" w:hAnsi="Times New Roman" w:cs="Times New Roman"/>
                <w:color w:val="000000"/>
                <w:lang w:val="en-ID" w:eastAsia="en-ID"/>
              </w:rPr>
            </w:pPr>
            <w:r>
              <w:rPr>
                <w:rFonts w:ascii="Times New Roman" w:eastAsia="Times New Roman" w:hAnsi="Times New Roman" w:cs="Times New Roman"/>
                <w:color w:val="000000"/>
                <w:lang w:val="en-ID" w:eastAsia="en-ID"/>
              </w:rPr>
              <w:t>Bokashi 5 ton/ha</w:t>
            </w:r>
          </w:p>
        </w:tc>
        <w:tc>
          <w:tcPr>
            <w:tcW w:w="1080" w:type="dxa"/>
            <w:tcBorders>
              <w:top w:val="nil"/>
              <w:left w:val="nil"/>
              <w:bottom w:val="nil"/>
              <w:right w:val="nil"/>
            </w:tcBorders>
            <w:shd w:val="clear" w:color="auto" w:fill="auto"/>
            <w:noWrap/>
            <w:vAlign w:val="bottom"/>
            <w:hideMark/>
          </w:tcPr>
          <w:p w14:paraId="579143B9" w14:textId="77777777" w:rsidR="001B38C6" w:rsidRPr="001B38C6" w:rsidRDefault="001B38C6" w:rsidP="001B38C6">
            <w:pPr>
              <w:spacing w:after="0" w:line="240" w:lineRule="auto"/>
              <w:jc w:val="right"/>
              <w:rPr>
                <w:rFonts w:ascii="Times New Roman" w:eastAsia="Times New Roman" w:hAnsi="Times New Roman" w:cs="Times New Roman"/>
                <w:color w:val="000000"/>
                <w:lang w:val="en-ID" w:eastAsia="en-ID"/>
              </w:rPr>
            </w:pPr>
            <w:r w:rsidRPr="001B38C6">
              <w:rPr>
                <w:rFonts w:ascii="Times New Roman" w:eastAsia="Times New Roman" w:hAnsi="Times New Roman" w:cs="Times New Roman"/>
                <w:color w:val="000000"/>
                <w:lang w:val="en-ID" w:eastAsia="en-ID"/>
              </w:rPr>
              <w:t>4,56</w:t>
            </w:r>
          </w:p>
        </w:tc>
      </w:tr>
      <w:tr w:rsidR="001B38C6" w:rsidRPr="001B38C6" w14:paraId="60137A09" w14:textId="77777777" w:rsidTr="001B38C6">
        <w:trPr>
          <w:trHeight w:val="270"/>
        </w:trPr>
        <w:tc>
          <w:tcPr>
            <w:tcW w:w="1843" w:type="dxa"/>
            <w:tcBorders>
              <w:top w:val="nil"/>
              <w:left w:val="nil"/>
              <w:bottom w:val="nil"/>
              <w:right w:val="nil"/>
            </w:tcBorders>
            <w:shd w:val="clear" w:color="auto" w:fill="auto"/>
            <w:noWrap/>
            <w:vAlign w:val="bottom"/>
            <w:hideMark/>
          </w:tcPr>
          <w:p w14:paraId="7A08ECB4" w14:textId="22E77C48" w:rsidR="001B38C6" w:rsidRPr="001B38C6" w:rsidRDefault="001B38C6" w:rsidP="001B38C6">
            <w:pPr>
              <w:spacing w:after="0" w:line="240" w:lineRule="auto"/>
              <w:rPr>
                <w:rFonts w:ascii="Times New Roman" w:eastAsia="Times New Roman" w:hAnsi="Times New Roman" w:cs="Times New Roman"/>
                <w:color w:val="000000"/>
                <w:lang w:val="en-ID" w:eastAsia="en-ID"/>
              </w:rPr>
            </w:pPr>
            <w:r>
              <w:rPr>
                <w:rFonts w:ascii="Times New Roman" w:eastAsia="Times New Roman" w:hAnsi="Times New Roman" w:cs="Times New Roman"/>
                <w:color w:val="000000"/>
                <w:lang w:val="en-ID" w:eastAsia="en-ID"/>
              </w:rPr>
              <w:t>Bokashi 10 ton/ha</w:t>
            </w:r>
          </w:p>
        </w:tc>
        <w:tc>
          <w:tcPr>
            <w:tcW w:w="1080" w:type="dxa"/>
            <w:tcBorders>
              <w:top w:val="nil"/>
              <w:left w:val="nil"/>
              <w:bottom w:val="nil"/>
              <w:right w:val="nil"/>
            </w:tcBorders>
            <w:shd w:val="clear" w:color="auto" w:fill="auto"/>
            <w:noWrap/>
            <w:vAlign w:val="bottom"/>
            <w:hideMark/>
          </w:tcPr>
          <w:p w14:paraId="436DA303" w14:textId="77777777" w:rsidR="001B38C6" w:rsidRPr="001B38C6" w:rsidRDefault="001B38C6" w:rsidP="001B38C6">
            <w:pPr>
              <w:spacing w:after="0" w:line="240" w:lineRule="auto"/>
              <w:jc w:val="right"/>
              <w:rPr>
                <w:rFonts w:ascii="Times New Roman" w:eastAsia="Times New Roman" w:hAnsi="Times New Roman" w:cs="Times New Roman"/>
                <w:color w:val="000000"/>
                <w:lang w:val="en-ID" w:eastAsia="en-ID"/>
              </w:rPr>
            </w:pPr>
            <w:r w:rsidRPr="001B38C6">
              <w:rPr>
                <w:rFonts w:ascii="Times New Roman" w:eastAsia="Times New Roman" w:hAnsi="Times New Roman" w:cs="Times New Roman"/>
                <w:color w:val="000000"/>
                <w:lang w:val="en-ID" w:eastAsia="en-ID"/>
              </w:rPr>
              <w:t>4,67</w:t>
            </w:r>
          </w:p>
        </w:tc>
      </w:tr>
      <w:tr w:rsidR="001B38C6" w:rsidRPr="001B38C6" w14:paraId="2771647C" w14:textId="77777777" w:rsidTr="001B38C6">
        <w:trPr>
          <w:trHeight w:val="270"/>
        </w:trPr>
        <w:tc>
          <w:tcPr>
            <w:tcW w:w="1843" w:type="dxa"/>
            <w:tcBorders>
              <w:top w:val="nil"/>
              <w:left w:val="nil"/>
              <w:bottom w:val="single" w:sz="4" w:space="0" w:color="000000"/>
              <w:right w:val="nil"/>
            </w:tcBorders>
            <w:shd w:val="clear" w:color="auto" w:fill="auto"/>
            <w:noWrap/>
            <w:vAlign w:val="bottom"/>
            <w:hideMark/>
          </w:tcPr>
          <w:p w14:paraId="663DA434" w14:textId="4439BE7C" w:rsidR="001B38C6" w:rsidRPr="001B38C6" w:rsidRDefault="001B38C6" w:rsidP="001B38C6">
            <w:pPr>
              <w:spacing w:after="0" w:line="240" w:lineRule="auto"/>
              <w:rPr>
                <w:rFonts w:ascii="Times New Roman" w:eastAsia="Times New Roman" w:hAnsi="Times New Roman" w:cs="Times New Roman"/>
                <w:color w:val="000000"/>
                <w:lang w:val="en-ID" w:eastAsia="en-ID"/>
              </w:rPr>
            </w:pPr>
            <w:r>
              <w:rPr>
                <w:rFonts w:ascii="Times New Roman" w:eastAsia="Times New Roman" w:hAnsi="Times New Roman" w:cs="Times New Roman"/>
                <w:color w:val="000000"/>
                <w:lang w:val="en-ID" w:eastAsia="en-ID"/>
              </w:rPr>
              <w:t>Bokashi 15 ton/ha</w:t>
            </w:r>
          </w:p>
        </w:tc>
        <w:tc>
          <w:tcPr>
            <w:tcW w:w="1080" w:type="dxa"/>
            <w:tcBorders>
              <w:top w:val="nil"/>
              <w:left w:val="nil"/>
              <w:bottom w:val="nil"/>
              <w:right w:val="nil"/>
            </w:tcBorders>
            <w:shd w:val="clear" w:color="auto" w:fill="auto"/>
            <w:noWrap/>
            <w:vAlign w:val="bottom"/>
            <w:hideMark/>
          </w:tcPr>
          <w:p w14:paraId="65D13F2C" w14:textId="77777777" w:rsidR="001B38C6" w:rsidRPr="001B38C6" w:rsidRDefault="001B38C6" w:rsidP="001B38C6">
            <w:pPr>
              <w:spacing w:after="0" w:line="240" w:lineRule="auto"/>
              <w:jc w:val="right"/>
              <w:rPr>
                <w:rFonts w:ascii="Times New Roman" w:eastAsia="Times New Roman" w:hAnsi="Times New Roman" w:cs="Times New Roman"/>
                <w:color w:val="000000"/>
                <w:lang w:val="en-ID" w:eastAsia="en-ID"/>
              </w:rPr>
            </w:pPr>
            <w:r w:rsidRPr="001B38C6">
              <w:rPr>
                <w:rFonts w:ascii="Times New Roman" w:eastAsia="Times New Roman" w:hAnsi="Times New Roman" w:cs="Times New Roman"/>
                <w:color w:val="000000"/>
                <w:lang w:val="en-ID" w:eastAsia="en-ID"/>
              </w:rPr>
              <w:t>4,33</w:t>
            </w:r>
          </w:p>
        </w:tc>
      </w:tr>
      <w:tr w:rsidR="001B38C6" w:rsidRPr="001B38C6" w14:paraId="24DF361A" w14:textId="77777777" w:rsidTr="001B38C6">
        <w:trPr>
          <w:trHeight w:val="270"/>
        </w:trPr>
        <w:tc>
          <w:tcPr>
            <w:tcW w:w="1843" w:type="dxa"/>
            <w:tcBorders>
              <w:top w:val="nil"/>
              <w:left w:val="nil"/>
              <w:bottom w:val="single" w:sz="4" w:space="0" w:color="000000"/>
              <w:right w:val="nil"/>
            </w:tcBorders>
            <w:shd w:val="clear" w:color="auto" w:fill="auto"/>
            <w:noWrap/>
            <w:vAlign w:val="bottom"/>
            <w:hideMark/>
          </w:tcPr>
          <w:p w14:paraId="4428B94C" w14:textId="15BAAC6E" w:rsidR="001B38C6" w:rsidRPr="001B38C6" w:rsidRDefault="001B38C6" w:rsidP="001B38C6">
            <w:pPr>
              <w:spacing w:after="0" w:line="240" w:lineRule="auto"/>
              <w:rPr>
                <w:rFonts w:ascii="Times New Roman" w:eastAsia="Times New Roman" w:hAnsi="Times New Roman" w:cs="Times New Roman"/>
                <w:color w:val="000000"/>
                <w:lang w:val="en-ID" w:eastAsia="en-ID"/>
              </w:rPr>
            </w:pPr>
            <w:r w:rsidRPr="001B38C6">
              <w:rPr>
                <w:rFonts w:ascii="Times New Roman" w:eastAsia="Times New Roman" w:hAnsi="Times New Roman" w:cs="Times New Roman"/>
                <w:color w:val="000000"/>
                <w:lang w:val="en-ID" w:eastAsia="en-ID"/>
              </w:rPr>
              <w:t>BNJ</w:t>
            </w:r>
            <w:r>
              <w:rPr>
                <w:rFonts w:ascii="Times New Roman" w:eastAsia="Times New Roman" w:hAnsi="Times New Roman" w:cs="Times New Roman"/>
                <w:color w:val="000000"/>
                <w:lang w:val="en-ID" w:eastAsia="en-ID"/>
              </w:rPr>
              <w:t xml:space="preserve"> 5%</w:t>
            </w:r>
          </w:p>
        </w:tc>
        <w:tc>
          <w:tcPr>
            <w:tcW w:w="1080" w:type="dxa"/>
            <w:tcBorders>
              <w:top w:val="single" w:sz="4" w:space="0" w:color="000000"/>
              <w:left w:val="nil"/>
              <w:bottom w:val="single" w:sz="4" w:space="0" w:color="000000"/>
              <w:right w:val="nil"/>
            </w:tcBorders>
            <w:shd w:val="clear" w:color="auto" w:fill="auto"/>
            <w:noWrap/>
            <w:vAlign w:val="bottom"/>
            <w:hideMark/>
          </w:tcPr>
          <w:p w14:paraId="695960B0" w14:textId="4CC1AFE3" w:rsidR="001B38C6" w:rsidRPr="001B38C6" w:rsidRDefault="001B38C6" w:rsidP="001B38C6">
            <w:pPr>
              <w:spacing w:after="0" w:line="240" w:lineRule="auto"/>
              <w:jc w:val="right"/>
              <w:rPr>
                <w:rFonts w:ascii="Times New Roman" w:eastAsia="Times New Roman" w:hAnsi="Times New Roman" w:cs="Times New Roman"/>
                <w:color w:val="000000"/>
                <w:lang w:val="en-ID" w:eastAsia="en-ID"/>
              </w:rPr>
            </w:pPr>
            <w:r w:rsidRPr="001B38C6">
              <w:rPr>
                <w:rFonts w:ascii="Times New Roman" w:eastAsia="Times New Roman" w:hAnsi="Times New Roman" w:cs="Times New Roman"/>
                <w:color w:val="000000"/>
                <w:lang w:val="en-ID" w:eastAsia="en-ID"/>
              </w:rPr>
              <w:t> </w:t>
            </w:r>
            <w:r>
              <w:rPr>
                <w:rFonts w:ascii="Times New Roman" w:eastAsia="Times New Roman" w:hAnsi="Times New Roman" w:cs="Times New Roman"/>
                <w:color w:val="000000"/>
                <w:lang w:val="en-ID" w:eastAsia="en-ID"/>
              </w:rPr>
              <w:t>tn</w:t>
            </w:r>
          </w:p>
        </w:tc>
      </w:tr>
      <w:bookmarkEnd w:id="0"/>
    </w:tbl>
    <w:p w14:paraId="6D345CCD" w14:textId="6177514B" w:rsidR="00C22445" w:rsidRPr="00C22445" w:rsidRDefault="00C22445">
      <w:pPr>
        <w:rPr>
          <w:rFonts w:ascii="Times New Roman" w:hAnsi="Times New Roman" w:cs="Times New Roman"/>
          <w:b/>
        </w:rPr>
      </w:pPr>
    </w:p>
    <w:sectPr w:rsidR="00C22445" w:rsidRPr="00C22445">
      <w:headerReference w:type="even" r:id="rId8"/>
      <w:headerReference w:type="default" r:id="rId9"/>
      <w:footerReference w:type="even" r:id="rId10"/>
      <w:footerReference w:type="default" r:id="rId11"/>
      <w:headerReference w:type="first" r:id="rId12"/>
      <w:footerReference w:type="first" r:id="rId13"/>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AB65D3" w14:textId="77777777" w:rsidR="00DD4D1C" w:rsidRDefault="00DD4D1C" w:rsidP="00C61A7C">
      <w:pPr>
        <w:spacing w:after="0" w:line="240" w:lineRule="auto"/>
      </w:pPr>
      <w:r>
        <w:separator/>
      </w:r>
    </w:p>
  </w:endnote>
  <w:endnote w:type="continuationSeparator" w:id="0">
    <w:p w14:paraId="76469A74" w14:textId="77777777" w:rsidR="00DD4D1C" w:rsidRDefault="00DD4D1C" w:rsidP="00C61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charset w:val="01"/>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0F973B" w14:textId="77777777" w:rsidR="00C22445" w:rsidRDefault="00C22445">
    <w:pPr>
      <w:pBdr>
        <w:top w:val="nil"/>
        <w:left w:val="nil"/>
        <w:bottom w:val="nil"/>
        <w:right w:val="nil"/>
        <w:between w:val="nil"/>
      </w:pBdr>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5E7AF0" w14:textId="554977B2" w:rsidR="00C22445" w:rsidRPr="004C7762" w:rsidRDefault="00C22445" w:rsidP="004C7762">
    <w:pPr>
      <w:pStyle w:val="Footer"/>
    </w:pPr>
    <w:bookmarkStart w:id="1" w:name="_GoBack"/>
    <w:bookmarkEnd w:id="1"/>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A0D848" w14:textId="77777777" w:rsidR="00C22445" w:rsidRDefault="00C22445">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350BC1" w14:textId="77777777" w:rsidR="00DD4D1C" w:rsidRDefault="00DD4D1C" w:rsidP="00C61A7C">
      <w:pPr>
        <w:spacing w:after="0" w:line="240" w:lineRule="auto"/>
      </w:pPr>
      <w:r>
        <w:separator/>
      </w:r>
    </w:p>
  </w:footnote>
  <w:footnote w:type="continuationSeparator" w:id="0">
    <w:p w14:paraId="4D3AE0F9" w14:textId="77777777" w:rsidR="00DD4D1C" w:rsidRDefault="00DD4D1C" w:rsidP="00C61A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AD4370" w14:textId="77777777" w:rsidR="00C22445" w:rsidRDefault="00C22445">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Pr>
        <w:noProof/>
        <w:color w:val="000000"/>
      </w:rPr>
      <w:t>4</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71D8BD" w14:textId="77777777" w:rsidR="00C22445" w:rsidRDefault="00C22445">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4C7762">
      <w:rPr>
        <w:noProof/>
        <w:color w:val="000000"/>
      </w:rPr>
      <w:t>2</w:t>
    </w:r>
    <w:r>
      <w:rPr>
        <w:color w:val="000000"/>
      </w:rPr>
      <w:fldChar w:fldCharType="end"/>
    </w:r>
  </w:p>
  <w:p w14:paraId="35948255" w14:textId="77777777" w:rsidR="00C22445" w:rsidRDefault="00C22445">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88D250" w14:textId="77777777" w:rsidR="00C22445" w:rsidRDefault="00C22445">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29F9270C" w14:textId="77777777" w:rsidR="00C22445" w:rsidRDefault="00C2244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2700"/>
        </w:tabs>
        <w:ind w:left="2700" w:firstLine="0"/>
      </w:pPr>
      <w:rPr>
        <w:b/>
      </w:rPr>
    </w:lvl>
    <w:lvl w:ilvl="1">
      <w:start w:val="1"/>
      <w:numFmt w:val="none"/>
      <w:suff w:val="nothing"/>
      <w:lvlText w:val=""/>
      <w:lvlJc w:val="left"/>
      <w:pPr>
        <w:tabs>
          <w:tab w:val="num" w:pos="2700"/>
        </w:tabs>
        <w:ind w:left="2700" w:firstLine="0"/>
      </w:pPr>
    </w:lvl>
    <w:lvl w:ilvl="2">
      <w:start w:val="1"/>
      <w:numFmt w:val="none"/>
      <w:suff w:val="nothing"/>
      <w:lvlText w:val=""/>
      <w:lvlJc w:val="left"/>
      <w:pPr>
        <w:tabs>
          <w:tab w:val="num" w:pos="2700"/>
        </w:tabs>
        <w:ind w:left="2700" w:firstLine="0"/>
      </w:pPr>
    </w:lvl>
    <w:lvl w:ilvl="3">
      <w:start w:val="1"/>
      <w:numFmt w:val="none"/>
      <w:suff w:val="nothing"/>
      <w:lvlText w:val=""/>
      <w:lvlJc w:val="left"/>
      <w:pPr>
        <w:tabs>
          <w:tab w:val="num" w:pos="3564"/>
        </w:tabs>
        <w:ind w:left="3564" w:hanging="864"/>
      </w:pPr>
    </w:lvl>
    <w:lvl w:ilvl="4">
      <w:start w:val="1"/>
      <w:numFmt w:val="none"/>
      <w:suff w:val="nothing"/>
      <w:lvlText w:val=""/>
      <w:lvlJc w:val="left"/>
      <w:pPr>
        <w:tabs>
          <w:tab w:val="num" w:pos="3708"/>
        </w:tabs>
        <w:ind w:left="3708" w:hanging="1008"/>
      </w:pPr>
    </w:lvl>
    <w:lvl w:ilvl="5">
      <w:start w:val="1"/>
      <w:numFmt w:val="none"/>
      <w:suff w:val="nothing"/>
      <w:lvlText w:val=""/>
      <w:lvlJc w:val="left"/>
      <w:pPr>
        <w:tabs>
          <w:tab w:val="num" w:pos="3852"/>
        </w:tabs>
        <w:ind w:left="3852" w:hanging="1152"/>
      </w:pPr>
    </w:lvl>
    <w:lvl w:ilvl="6">
      <w:start w:val="1"/>
      <w:numFmt w:val="none"/>
      <w:suff w:val="nothing"/>
      <w:lvlText w:val=""/>
      <w:lvlJc w:val="left"/>
      <w:pPr>
        <w:tabs>
          <w:tab w:val="num" w:pos="3996"/>
        </w:tabs>
        <w:ind w:left="3996" w:hanging="1296"/>
      </w:pPr>
    </w:lvl>
    <w:lvl w:ilvl="7">
      <w:start w:val="1"/>
      <w:numFmt w:val="none"/>
      <w:suff w:val="nothing"/>
      <w:lvlText w:val=""/>
      <w:lvlJc w:val="left"/>
      <w:pPr>
        <w:tabs>
          <w:tab w:val="num" w:pos="4140"/>
        </w:tabs>
        <w:ind w:left="4140" w:hanging="1440"/>
      </w:pPr>
    </w:lvl>
    <w:lvl w:ilvl="8">
      <w:start w:val="1"/>
      <w:numFmt w:val="none"/>
      <w:suff w:val="nothing"/>
      <w:lvlText w:val=""/>
      <w:lvlJc w:val="left"/>
      <w:pPr>
        <w:tabs>
          <w:tab w:val="num" w:pos="4284"/>
        </w:tabs>
        <w:ind w:left="4284" w:hanging="1584"/>
      </w:pPr>
    </w:lvl>
  </w:abstractNum>
  <w:abstractNum w:abstractNumId="1" w15:restartNumberingAfterBreak="0">
    <w:nsid w:val="00000002"/>
    <w:multiLevelType w:val="singleLevel"/>
    <w:tmpl w:val="00000002"/>
    <w:name w:val="WW8Num4"/>
    <w:lvl w:ilvl="0">
      <w:start w:val="1"/>
      <w:numFmt w:val="decimal"/>
      <w:lvlText w:val="%1."/>
      <w:lvlJc w:val="left"/>
      <w:pPr>
        <w:tabs>
          <w:tab w:val="num" w:pos="0"/>
        </w:tabs>
        <w:ind w:left="360" w:hanging="360"/>
      </w:pPr>
      <w:rPr>
        <w:i/>
      </w:rPr>
    </w:lvl>
  </w:abstractNum>
  <w:abstractNum w:abstractNumId="2" w15:restartNumberingAfterBreak="0">
    <w:nsid w:val="00000003"/>
    <w:multiLevelType w:val="multilevel"/>
    <w:tmpl w:val="00000003"/>
    <w:name w:val="WW8Num19"/>
    <w:lvl w:ilvl="0">
      <w:start w:val="1"/>
      <w:numFmt w:val="decimal"/>
      <w:lvlText w:val="[%1]"/>
      <w:lvlJc w:val="left"/>
      <w:pPr>
        <w:tabs>
          <w:tab w:val="num" w:pos="432"/>
        </w:tabs>
        <w:ind w:left="432" w:hanging="432"/>
      </w:pPr>
    </w:lvl>
    <w:lvl w:ilvl="1">
      <w:start w:val="1"/>
      <w:numFmt w:val="decimal"/>
      <w:lvlText w:val="%1.%2)"/>
      <w:lvlJc w:val="left"/>
      <w:pPr>
        <w:tabs>
          <w:tab w:val="num" w:pos="936"/>
        </w:tabs>
        <w:ind w:left="936" w:hanging="720"/>
      </w:pPr>
    </w:lvl>
    <w:lvl w:ilvl="2">
      <w:start w:val="1"/>
      <w:numFmt w:val="decimal"/>
      <w:lvlText w:val="%3)"/>
      <w:lvlJc w:val="left"/>
      <w:pPr>
        <w:tabs>
          <w:tab w:val="num" w:pos="360"/>
        </w:tabs>
        <w:ind w:left="360" w:hanging="360"/>
      </w:pPr>
    </w:lvl>
    <w:lvl w:ilvl="3">
      <w:start w:val="1"/>
      <w:numFmt w:val="decimal"/>
      <w:lvlText w:val="%1.%2.%3.%4."/>
      <w:lvlJc w:val="left"/>
      <w:pPr>
        <w:tabs>
          <w:tab w:val="num" w:pos="1296"/>
        </w:tabs>
        <w:ind w:left="1296" w:hanging="1080"/>
      </w:pPr>
    </w:lvl>
    <w:lvl w:ilvl="4">
      <w:start w:val="1"/>
      <w:numFmt w:val="decimal"/>
      <w:lvlText w:val="%1.%2.%3.%4.%5."/>
      <w:lvlJc w:val="left"/>
      <w:pPr>
        <w:tabs>
          <w:tab w:val="num" w:pos="1296"/>
        </w:tabs>
        <w:ind w:left="1296" w:hanging="1080"/>
      </w:pPr>
    </w:lvl>
    <w:lvl w:ilvl="5">
      <w:start w:val="1"/>
      <w:numFmt w:val="decimal"/>
      <w:lvlText w:val="%1.%2.%3.%4.%5.%6."/>
      <w:lvlJc w:val="left"/>
      <w:pPr>
        <w:tabs>
          <w:tab w:val="num" w:pos="1656"/>
        </w:tabs>
        <w:ind w:left="1656" w:hanging="1440"/>
      </w:pPr>
    </w:lvl>
    <w:lvl w:ilvl="6">
      <w:start w:val="1"/>
      <w:numFmt w:val="decimal"/>
      <w:lvlText w:val="%1.%2.%3.%4.%5.%6.%7."/>
      <w:lvlJc w:val="left"/>
      <w:pPr>
        <w:tabs>
          <w:tab w:val="num" w:pos="1656"/>
        </w:tabs>
        <w:ind w:left="1656" w:hanging="1440"/>
      </w:pPr>
    </w:lvl>
    <w:lvl w:ilvl="7">
      <w:start w:val="1"/>
      <w:numFmt w:val="decimal"/>
      <w:lvlText w:val="%1.%2.%3.%4.%5.%6.%7.%8."/>
      <w:lvlJc w:val="left"/>
      <w:pPr>
        <w:tabs>
          <w:tab w:val="num" w:pos="2016"/>
        </w:tabs>
        <w:ind w:left="2016" w:hanging="1800"/>
      </w:pPr>
    </w:lvl>
    <w:lvl w:ilvl="8">
      <w:start w:val="1"/>
      <w:numFmt w:val="decimal"/>
      <w:lvlText w:val="%1.%2.%3.%4.%5.%6.%7.%8.%9."/>
      <w:lvlJc w:val="left"/>
      <w:pPr>
        <w:tabs>
          <w:tab w:val="num" w:pos="2016"/>
        </w:tabs>
        <w:ind w:left="2016" w:hanging="1800"/>
      </w:pPr>
    </w:lvl>
  </w:abstractNum>
  <w:abstractNum w:abstractNumId="3" w15:restartNumberingAfterBreak="0">
    <w:nsid w:val="00000004"/>
    <w:multiLevelType w:val="multilevel"/>
    <w:tmpl w:val="00000004"/>
    <w:name w:val="WW8Num21"/>
    <w:lvl w:ilvl="0">
      <w:start w:val="1"/>
      <w:numFmt w:val="bullet"/>
      <w:lvlText w:val=""/>
      <w:lvlJc w:val="left"/>
      <w:pPr>
        <w:tabs>
          <w:tab w:val="num" w:pos="432"/>
        </w:tabs>
        <w:ind w:left="432" w:hanging="144"/>
      </w:pPr>
      <w:rPr>
        <w:rFonts w:ascii="Symbol" w:hAnsi="Symbol" w:cs="Times New Roman"/>
        <w:sz w:val="20"/>
        <w:szCs w:val="16"/>
      </w:rPr>
    </w:lvl>
    <w:lvl w:ilvl="1">
      <w:start w:val="1"/>
      <w:numFmt w:val="bullet"/>
      <w:lvlText w:val=""/>
      <w:lvlJc w:val="left"/>
      <w:pPr>
        <w:tabs>
          <w:tab w:val="num" w:pos="288"/>
        </w:tabs>
        <w:ind w:left="288" w:hanging="288"/>
      </w:pPr>
      <w:rPr>
        <w:rFonts w:ascii="Symbol" w:hAnsi="Symbol"/>
        <w:sz w:val="16"/>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565337B"/>
    <w:multiLevelType w:val="hybridMultilevel"/>
    <w:tmpl w:val="5810E2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C6389"/>
    <w:multiLevelType w:val="hybridMultilevel"/>
    <w:tmpl w:val="873695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5B0BCD"/>
    <w:multiLevelType w:val="multilevel"/>
    <w:tmpl w:val="C2ACD47E"/>
    <w:lvl w:ilvl="0">
      <w:start w:val="18"/>
      <w:numFmt w:val="decimal"/>
      <w:lvlText w:val="%1"/>
      <w:lvlJc w:val="left"/>
      <w:pPr>
        <w:ind w:left="570" w:hanging="570"/>
      </w:pPr>
      <w:rPr>
        <w:rFonts w:hint="default"/>
      </w:rPr>
    </w:lvl>
    <w:lvl w:ilvl="1">
      <w:start w:val="23"/>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F906EE"/>
    <w:multiLevelType w:val="hybridMultilevel"/>
    <w:tmpl w:val="8B6670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FF15EA"/>
    <w:multiLevelType w:val="hybridMultilevel"/>
    <w:tmpl w:val="0306619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BB30D1"/>
    <w:multiLevelType w:val="hybridMultilevel"/>
    <w:tmpl w:val="7A9E7370"/>
    <w:lvl w:ilvl="0" w:tplc="04090015">
      <w:start w:val="1"/>
      <w:numFmt w:val="upperLetter"/>
      <w:lvlText w:val="%1."/>
      <w:lvlJc w:val="left"/>
      <w:pPr>
        <w:ind w:left="129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E046FC"/>
    <w:multiLevelType w:val="multilevel"/>
    <w:tmpl w:val="0F360A14"/>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11" w15:restartNumberingAfterBreak="0">
    <w:nsid w:val="1F930420"/>
    <w:multiLevelType w:val="hybridMultilevel"/>
    <w:tmpl w:val="CE4CD142"/>
    <w:lvl w:ilvl="0" w:tplc="64B0352E">
      <w:start w:val="1"/>
      <w:numFmt w:val="lowerRoman"/>
      <w:lvlText w:val="(%1)"/>
      <w:lvlJc w:val="left"/>
      <w:pPr>
        <w:ind w:left="1591" w:hanging="360"/>
      </w:pPr>
      <w:rPr>
        <w:rFonts w:ascii="Times New Roman" w:eastAsia="Times New Roman" w:hAnsi="Times New Roman" w:cs="Times New Roman" w:hint="default"/>
        <w:b w:val="0"/>
        <w:bCs w:val="0"/>
        <w:i w:val="0"/>
        <w:iCs w:val="0"/>
        <w:spacing w:val="0"/>
        <w:w w:val="100"/>
        <w:sz w:val="20"/>
        <w:szCs w:val="20"/>
        <w:lang w:val="ms" w:eastAsia="en-US" w:bidi="ar-SA"/>
      </w:rPr>
    </w:lvl>
    <w:lvl w:ilvl="1" w:tplc="04090019" w:tentative="1">
      <w:start w:val="1"/>
      <w:numFmt w:val="lowerLetter"/>
      <w:lvlText w:val="%2."/>
      <w:lvlJc w:val="left"/>
      <w:pPr>
        <w:ind w:left="2311" w:hanging="360"/>
      </w:pPr>
    </w:lvl>
    <w:lvl w:ilvl="2" w:tplc="0409001B" w:tentative="1">
      <w:start w:val="1"/>
      <w:numFmt w:val="lowerRoman"/>
      <w:lvlText w:val="%3."/>
      <w:lvlJc w:val="right"/>
      <w:pPr>
        <w:ind w:left="3031" w:hanging="180"/>
      </w:pPr>
    </w:lvl>
    <w:lvl w:ilvl="3" w:tplc="0409000F" w:tentative="1">
      <w:start w:val="1"/>
      <w:numFmt w:val="decimal"/>
      <w:lvlText w:val="%4."/>
      <w:lvlJc w:val="left"/>
      <w:pPr>
        <w:ind w:left="3751" w:hanging="360"/>
      </w:pPr>
    </w:lvl>
    <w:lvl w:ilvl="4" w:tplc="04090019" w:tentative="1">
      <w:start w:val="1"/>
      <w:numFmt w:val="lowerLetter"/>
      <w:lvlText w:val="%5."/>
      <w:lvlJc w:val="left"/>
      <w:pPr>
        <w:ind w:left="4471" w:hanging="360"/>
      </w:pPr>
    </w:lvl>
    <w:lvl w:ilvl="5" w:tplc="0409001B" w:tentative="1">
      <w:start w:val="1"/>
      <w:numFmt w:val="lowerRoman"/>
      <w:lvlText w:val="%6."/>
      <w:lvlJc w:val="right"/>
      <w:pPr>
        <w:ind w:left="5191" w:hanging="180"/>
      </w:pPr>
    </w:lvl>
    <w:lvl w:ilvl="6" w:tplc="0409000F" w:tentative="1">
      <w:start w:val="1"/>
      <w:numFmt w:val="decimal"/>
      <w:lvlText w:val="%7."/>
      <w:lvlJc w:val="left"/>
      <w:pPr>
        <w:ind w:left="5911" w:hanging="360"/>
      </w:pPr>
    </w:lvl>
    <w:lvl w:ilvl="7" w:tplc="04090019" w:tentative="1">
      <w:start w:val="1"/>
      <w:numFmt w:val="lowerLetter"/>
      <w:lvlText w:val="%8."/>
      <w:lvlJc w:val="left"/>
      <w:pPr>
        <w:ind w:left="6631" w:hanging="360"/>
      </w:pPr>
    </w:lvl>
    <w:lvl w:ilvl="8" w:tplc="0409001B" w:tentative="1">
      <w:start w:val="1"/>
      <w:numFmt w:val="lowerRoman"/>
      <w:lvlText w:val="%9."/>
      <w:lvlJc w:val="right"/>
      <w:pPr>
        <w:ind w:left="7351" w:hanging="180"/>
      </w:pPr>
    </w:lvl>
  </w:abstractNum>
  <w:abstractNum w:abstractNumId="12" w15:restartNumberingAfterBreak="0">
    <w:nsid w:val="219A5656"/>
    <w:multiLevelType w:val="hybridMultilevel"/>
    <w:tmpl w:val="82E2926A"/>
    <w:lvl w:ilvl="0" w:tplc="9B0A5092">
      <w:start w:val="1"/>
      <w:numFmt w:val="lowerRoman"/>
      <w:lvlText w:val="(%1)"/>
      <w:lvlJc w:val="left"/>
      <w:pPr>
        <w:ind w:left="871" w:hanging="567"/>
      </w:pPr>
      <w:rPr>
        <w:rFonts w:ascii="Times New Roman" w:eastAsia="Times New Roman" w:hAnsi="Times New Roman" w:cs="Times New Roman" w:hint="default"/>
        <w:b w:val="0"/>
        <w:bCs w:val="0"/>
        <w:i w:val="0"/>
        <w:iCs w:val="0"/>
        <w:spacing w:val="0"/>
        <w:w w:val="100"/>
        <w:sz w:val="20"/>
        <w:szCs w:val="20"/>
        <w:lang w:val="ms" w:eastAsia="en-US" w:bidi="ar-SA"/>
      </w:rPr>
    </w:lvl>
    <w:lvl w:ilvl="1" w:tplc="105CD98E">
      <w:numFmt w:val="bullet"/>
      <w:lvlText w:val="•"/>
      <w:lvlJc w:val="left"/>
      <w:pPr>
        <w:ind w:left="1685" w:hanging="567"/>
      </w:pPr>
      <w:rPr>
        <w:rFonts w:hint="default"/>
        <w:lang w:val="ms" w:eastAsia="en-US" w:bidi="ar-SA"/>
      </w:rPr>
    </w:lvl>
    <w:lvl w:ilvl="2" w:tplc="B6B84B68">
      <w:numFmt w:val="bullet"/>
      <w:lvlText w:val="•"/>
      <w:lvlJc w:val="left"/>
      <w:pPr>
        <w:ind w:left="2490" w:hanging="567"/>
      </w:pPr>
      <w:rPr>
        <w:rFonts w:hint="default"/>
        <w:lang w:val="ms" w:eastAsia="en-US" w:bidi="ar-SA"/>
      </w:rPr>
    </w:lvl>
    <w:lvl w:ilvl="3" w:tplc="5476BFF2">
      <w:numFmt w:val="bullet"/>
      <w:lvlText w:val="•"/>
      <w:lvlJc w:val="left"/>
      <w:pPr>
        <w:ind w:left="3295" w:hanging="567"/>
      </w:pPr>
      <w:rPr>
        <w:rFonts w:hint="default"/>
        <w:lang w:val="ms" w:eastAsia="en-US" w:bidi="ar-SA"/>
      </w:rPr>
    </w:lvl>
    <w:lvl w:ilvl="4" w:tplc="5852B7CE">
      <w:numFmt w:val="bullet"/>
      <w:lvlText w:val="•"/>
      <w:lvlJc w:val="left"/>
      <w:pPr>
        <w:ind w:left="4100" w:hanging="567"/>
      </w:pPr>
      <w:rPr>
        <w:rFonts w:hint="default"/>
        <w:lang w:val="ms" w:eastAsia="en-US" w:bidi="ar-SA"/>
      </w:rPr>
    </w:lvl>
    <w:lvl w:ilvl="5" w:tplc="D6340526">
      <w:numFmt w:val="bullet"/>
      <w:lvlText w:val="•"/>
      <w:lvlJc w:val="left"/>
      <w:pPr>
        <w:ind w:left="4905" w:hanging="567"/>
      </w:pPr>
      <w:rPr>
        <w:rFonts w:hint="default"/>
        <w:lang w:val="ms" w:eastAsia="en-US" w:bidi="ar-SA"/>
      </w:rPr>
    </w:lvl>
    <w:lvl w:ilvl="6" w:tplc="D082BF76">
      <w:numFmt w:val="bullet"/>
      <w:lvlText w:val="•"/>
      <w:lvlJc w:val="left"/>
      <w:pPr>
        <w:ind w:left="5710" w:hanging="567"/>
      </w:pPr>
      <w:rPr>
        <w:rFonts w:hint="default"/>
        <w:lang w:val="ms" w:eastAsia="en-US" w:bidi="ar-SA"/>
      </w:rPr>
    </w:lvl>
    <w:lvl w:ilvl="7" w:tplc="98069424">
      <w:numFmt w:val="bullet"/>
      <w:lvlText w:val="•"/>
      <w:lvlJc w:val="left"/>
      <w:pPr>
        <w:ind w:left="6515" w:hanging="567"/>
      </w:pPr>
      <w:rPr>
        <w:rFonts w:hint="default"/>
        <w:lang w:val="ms" w:eastAsia="en-US" w:bidi="ar-SA"/>
      </w:rPr>
    </w:lvl>
    <w:lvl w:ilvl="8" w:tplc="9ACE5290">
      <w:numFmt w:val="bullet"/>
      <w:lvlText w:val="•"/>
      <w:lvlJc w:val="left"/>
      <w:pPr>
        <w:ind w:left="7320" w:hanging="567"/>
      </w:pPr>
      <w:rPr>
        <w:rFonts w:hint="default"/>
        <w:lang w:val="ms" w:eastAsia="en-US" w:bidi="ar-SA"/>
      </w:rPr>
    </w:lvl>
  </w:abstractNum>
  <w:abstractNum w:abstractNumId="13" w15:restartNumberingAfterBreak="0">
    <w:nsid w:val="26844DC2"/>
    <w:multiLevelType w:val="multilevel"/>
    <w:tmpl w:val="C6E27AB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6C80691"/>
    <w:multiLevelType w:val="hybridMultilevel"/>
    <w:tmpl w:val="385462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592BDC"/>
    <w:multiLevelType w:val="hybridMultilevel"/>
    <w:tmpl w:val="811A5026"/>
    <w:lvl w:ilvl="0" w:tplc="04090015">
      <w:start w:val="1"/>
      <w:numFmt w:val="upperLetter"/>
      <w:lvlText w:val="%1."/>
      <w:lvlJc w:val="left"/>
      <w:pPr>
        <w:ind w:left="163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0F72AD"/>
    <w:multiLevelType w:val="hybridMultilevel"/>
    <w:tmpl w:val="48241094"/>
    <w:lvl w:ilvl="0" w:tplc="0409000F">
      <w:start w:val="1"/>
      <w:numFmt w:val="decimal"/>
      <w:lvlText w:val="%1."/>
      <w:lvlJc w:val="left"/>
      <w:pPr>
        <w:ind w:left="992" w:hanging="360"/>
      </w:p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17" w15:restartNumberingAfterBreak="0">
    <w:nsid w:val="2A234AFA"/>
    <w:multiLevelType w:val="multilevel"/>
    <w:tmpl w:val="35C06B28"/>
    <w:lvl w:ilvl="0">
      <w:start w:val="1"/>
      <w:numFmt w:val="upperLetter"/>
      <w:lvlText w:val="%1."/>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8" w15:restartNumberingAfterBreak="0">
    <w:nsid w:val="2B173C88"/>
    <w:multiLevelType w:val="multilevel"/>
    <w:tmpl w:val="F28EDB58"/>
    <w:lvl w:ilvl="0">
      <w:start w:val="1"/>
      <w:numFmt w:val="bullet"/>
      <w:lvlText w:val="●"/>
      <w:lvlJc w:val="left"/>
      <w:pPr>
        <w:ind w:left="432" w:hanging="143"/>
      </w:pPr>
      <w:rPr>
        <w:rFonts w:ascii="Noto Sans Symbols" w:eastAsia="Noto Sans Symbols" w:hAnsi="Noto Sans Symbols" w:cs="Noto Sans Symbols"/>
        <w:sz w:val="20"/>
        <w:szCs w:val="20"/>
      </w:rPr>
    </w:lvl>
    <w:lvl w:ilvl="1">
      <w:start w:val="1"/>
      <w:numFmt w:val="bullet"/>
      <w:lvlText w:val="●"/>
      <w:lvlJc w:val="left"/>
      <w:pPr>
        <w:ind w:left="288" w:hanging="288"/>
      </w:pPr>
      <w:rPr>
        <w:rFonts w:ascii="Noto Sans Symbols" w:eastAsia="Noto Sans Symbols" w:hAnsi="Noto Sans Symbols" w:cs="Noto Sans Symbols"/>
        <w:sz w:val="16"/>
        <w:szCs w:val="1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D0C6A96"/>
    <w:multiLevelType w:val="hybridMultilevel"/>
    <w:tmpl w:val="6BD680F0"/>
    <w:lvl w:ilvl="0" w:tplc="73E8FE92">
      <w:start w:val="1"/>
      <w:numFmt w:val="upperLetter"/>
      <w:lvlText w:val="%1."/>
      <w:lvlJc w:val="left"/>
      <w:pPr>
        <w:ind w:left="720" w:hanging="360"/>
      </w:pPr>
      <w:rPr>
        <w:rFonts w:hint="default"/>
      </w:rPr>
    </w:lvl>
    <w:lvl w:ilvl="1" w:tplc="1F380D28">
      <w:start w:val="1"/>
      <w:numFmt w:val="decimal"/>
      <w:lvlText w:val="%2."/>
      <w:lvlJc w:val="left"/>
      <w:pPr>
        <w:ind w:left="1515" w:hanging="435"/>
      </w:pPr>
      <w:rPr>
        <w:rFonts w:hint="default"/>
        <w:i w:val="0"/>
        <w:iCs w:val="0"/>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15:restartNumberingAfterBreak="0">
    <w:nsid w:val="30B1265B"/>
    <w:multiLevelType w:val="hybridMultilevel"/>
    <w:tmpl w:val="FD48542C"/>
    <w:lvl w:ilvl="0" w:tplc="5A40D65A">
      <w:start w:val="1"/>
      <w:numFmt w:val="upp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1" w15:restartNumberingAfterBreak="0">
    <w:nsid w:val="365A6004"/>
    <w:multiLevelType w:val="hybridMultilevel"/>
    <w:tmpl w:val="2F6CAC7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F3495E"/>
    <w:multiLevelType w:val="hybridMultilevel"/>
    <w:tmpl w:val="9B521EB8"/>
    <w:lvl w:ilvl="0" w:tplc="EB0E4122">
      <w:start w:val="1"/>
      <w:numFmt w:val="lowerRoman"/>
      <w:lvlText w:val="(%1)"/>
      <w:lvlJc w:val="left"/>
      <w:pPr>
        <w:ind w:left="720" w:hanging="360"/>
      </w:pPr>
      <w:rPr>
        <w:rFonts w:ascii="Times New Roman" w:eastAsia="Times New Roman" w:hAnsi="Times New Roman" w:cs="Times New Roman" w:hint="default"/>
        <w:b w:val="0"/>
        <w:bCs w:val="0"/>
        <w:i w:val="0"/>
        <w:iCs w:val="0"/>
        <w:spacing w:val="0"/>
        <w:w w:val="100"/>
        <w:sz w:val="20"/>
        <w:szCs w:val="20"/>
        <w:lang w:val="m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8EF71AC"/>
    <w:multiLevelType w:val="hybridMultilevel"/>
    <w:tmpl w:val="8E58542A"/>
    <w:lvl w:ilvl="0" w:tplc="04090017">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D7C6EEA"/>
    <w:multiLevelType w:val="multilevel"/>
    <w:tmpl w:val="BE1019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E0911DF"/>
    <w:multiLevelType w:val="hybridMultilevel"/>
    <w:tmpl w:val="03E49638"/>
    <w:lvl w:ilvl="0" w:tplc="0421000F">
      <w:start w:val="1"/>
      <w:numFmt w:val="decimal"/>
      <w:lvlText w:val="%1."/>
      <w:lvlJc w:val="left"/>
      <w:pPr>
        <w:ind w:left="720" w:hanging="360"/>
      </w:pPr>
    </w:lvl>
    <w:lvl w:ilvl="1" w:tplc="0421000F">
      <w:start w:val="1"/>
      <w:numFmt w:val="decimal"/>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15:restartNumberingAfterBreak="0">
    <w:nsid w:val="3EF27E50"/>
    <w:multiLevelType w:val="hybridMultilevel"/>
    <w:tmpl w:val="3AC4C4E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3556789"/>
    <w:multiLevelType w:val="hybridMultilevel"/>
    <w:tmpl w:val="EE306DB4"/>
    <w:lvl w:ilvl="0" w:tplc="8BB299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4D14E28"/>
    <w:multiLevelType w:val="multilevel"/>
    <w:tmpl w:val="3C9A5B04"/>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29" w15:restartNumberingAfterBreak="0">
    <w:nsid w:val="45E1158C"/>
    <w:multiLevelType w:val="hybridMultilevel"/>
    <w:tmpl w:val="813411D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6AD6B6D"/>
    <w:multiLevelType w:val="hybridMultilevel"/>
    <w:tmpl w:val="A7C26286"/>
    <w:lvl w:ilvl="0" w:tplc="EBD4D846">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2433FE"/>
    <w:multiLevelType w:val="hybridMultilevel"/>
    <w:tmpl w:val="0B68E7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1025346"/>
    <w:multiLevelType w:val="hybridMultilevel"/>
    <w:tmpl w:val="25A0AF96"/>
    <w:lvl w:ilvl="0" w:tplc="9858E718">
      <w:start w:val="1"/>
      <w:numFmt w:val="lowerRoman"/>
      <w:lvlText w:val="(%1)"/>
      <w:lvlJc w:val="left"/>
      <w:pPr>
        <w:ind w:left="1025" w:hanging="360"/>
      </w:pPr>
      <w:rPr>
        <w:rFonts w:ascii="Times New Roman" w:eastAsia="Times New Roman" w:hAnsi="Times New Roman" w:cs="Times New Roman" w:hint="default"/>
        <w:b w:val="0"/>
        <w:bCs w:val="0"/>
        <w:i w:val="0"/>
        <w:iCs w:val="0"/>
        <w:spacing w:val="0"/>
        <w:w w:val="100"/>
        <w:sz w:val="20"/>
        <w:szCs w:val="20"/>
        <w:lang w:val="ms" w:eastAsia="en-US" w:bidi="ar-SA"/>
      </w:rPr>
    </w:lvl>
    <w:lvl w:ilvl="1" w:tplc="04090019" w:tentative="1">
      <w:start w:val="1"/>
      <w:numFmt w:val="lowerLetter"/>
      <w:lvlText w:val="%2."/>
      <w:lvlJc w:val="left"/>
      <w:pPr>
        <w:ind w:left="1745" w:hanging="360"/>
      </w:pPr>
    </w:lvl>
    <w:lvl w:ilvl="2" w:tplc="0409001B" w:tentative="1">
      <w:start w:val="1"/>
      <w:numFmt w:val="lowerRoman"/>
      <w:lvlText w:val="%3."/>
      <w:lvlJc w:val="right"/>
      <w:pPr>
        <w:ind w:left="2465" w:hanging="180"/>
      </w:pPr>
    </w:lvl>
    <w:lvl w:ilvl="3" w:tplc="0409000F" w:tentative="1">
      <w:start w:val="1"/>
      <w:numFmt w:val="decimal"/>
      <w:lvlText w:val="%4."/>
      <w:lvlJc w:val="left"/>
      <w:pPr>
        <w:ind w:left="3185" w:hanging="360"/>
      </w:pPr>
    </w:lvl>
    <w:lvl w:ilvl="4" w:tplc="04090019" w:tentative="1">
      <w:start w:val="1"/>
      <w:numFmt w:val="lowerLetter"/>
      <w:lvlText w:val="%5."/>
      <w:lvlJc w:val="left"/>
      <w:pPr>
        <w:ind w:left="3905" w:hanging="360"/>
      </w:pPr>
    </w:lvl>
    <w:lvl w:ilvl="5" w:tplc="0409001B" w:tentative="1">
      <w:start w:val="1"/>
      <w:numFmt w:val="lowerRoman"/>
      <w:lvlText w:val="%6."/>
      <w:lvlJc w:val="right"/>
      <w:pPr>
        <w:ind w:left="4625" w:hanging="180"/>
      </w:pPr>
    </w:lvl>
    <w:lvl w:ilvl="6" w:tplc="0409000F" w:tentative="1">
      <w:start w:val="1"/>
      <w:numFmt w:val="decimal"/>
      <w:lvlText w:val="%7."/>
      <w:lvlJc w:val="left"/>
      <w:pPr>
        <w:ind w:left="5345" w:hanging="360"/>
      </w:pPr>
    </w:lvl>
    <w:lvl w:ilvl="7" w:tplc="04090019" w:tentative="1">
      <w:start w:val="1"/>
      <w:numFmt w:val="lowerLetter"/>
      <w:lvlText w:val="%8."/>
      <w:lvlJc w:val="left"/>
      <w:pPr>
        <w:ind w:left="6065" w:hanging="360"/>
      </w:pPr>
    </w:lvl>
    <w:lvl w:ilvl="8" w:tplc="0409001B" w:tentative="1">
      <w:start w:val="1"/>
      <w:numFmt w:val="lowerRoman"/>
      <w:lvlText w:val="%9."/>
      <w:lvlJc w:val="right"/>
      <w:pPr>
        <w:ind w:left="6785" w:hanging="180"/>
      </w:pPr>
    </w:lvl>
  </w:abstractNum>
  <w:abstractNum w:abstractNumId="33" w15:restartNumberingAfterBreak="0">
    <w:nsid w:val="63E77356"/>
    <w:multiLevelType w:val="hybridMultilevel"/>
    <w:tmpl w:val="07DE2658"/>
    <w:lvl w:ilvl="0" w:tplc="1DB4DA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66667F"/>
    <w:multiLevelType w:val="hybridMultilevel"/>
    <w:tmpl w:val="E4460F56"/>
    <w:lvl w:ilvl="0" w:tplc="DD8E3E56">
      <w:start w:val="1"/>
      <w:numFmt w:val="decimal"/>
      <w:lvlText w:val="%1."/>
      <w:lvlJc w:val="left"/>
      <w:pPr>
        <w:ind w:left="1120" w:hanging="360"/>
      </w:pPr>
      <w:rPr>
        <w:rFonts w:ascii="Times New Roman" w:eastAsia="Times New Roman" w:hAnsi="Times New Roman" w:cs="Times New Roman" w:hint="default"/>
        <w:b w:val="0"/>
        <w:bCs w:val="0"/>
        <w:i w:val="0"/>
        <w:iCs w:val="0"/>
        <w:spacing w:val="0"/>
        <w:w w:val="100"/>
        <w:sz w:val="22"/>
        <w:szCs w:val="22"/>
        <w:lang w:val="id" w:eastAsia="en-US" w:bidi="ar-SA"/>
      </w:rPr>
    </w:lvl>
    <w:lvl w:ilvl="1" w:tplc="C1DC9EE0">
      <w:numFmt w:val="bullet"/>
      <w:lvlText w:val="○"/>
      <w:lvlJc w:val="left"/>
      <w:pPr>
        <w:ind w:left="1120" w:hanging="360"/>
      </w:pPr>
      <w:rPr>
        <w:rFonts w:ascii="Cambria Math" w:eastAsia="Cambria Math" w:hAnsi="Cambria Math" w:cs="Cambria Math" w:hint="default"/>
        <w:b w:val="0"/>
        <w:bCs w:val="0"/>
        <w:i w:val="0"/>
        <w:iCs w:val="0"/>
        <w:spacing w:val="0"/>
        <w:w w:val="139"/>
        <w:sz w:val="22"/>
        <w:szCs w:val="22"/>
        <w:lang w:val="id" w:eastAsia="en-US" w:bidi="ar-SA"/>
      </w:rPr>
    </w:lvl>
    <w:lvl w:ilvl="2" w:tplc="8F9CD08A">
      <w:numFmt w:val="bullet"/>
      <w:lvlText w:val="•"/>
      <w:lvlJc w:val="left"/>
      <w:pPr>
        <w:ind w:left="2881" w:hanging="360"/>
      </w:pPr>
      <w:rPr>
        <w:rFonts w:hint="default"/>
        <w:lang w:val="id" w:eastAsia="en-US" w:bidi="ar-SA"/>
      </w:rPr>
    </w:lvl>
    <w:lvl w:ilvl="3" w:tplc="EAA8C5A8">
      <w:numFmt w:val="bullet"/>
      <w:lvlText w:val="•"/>
      <w:lvlJc w:val="left"/>
      <w:pPr>
        <w:ind w:left="3762" w:hanging="360"/>
      </w:pPr>
      <w:rPr>
        <w:rFonts w:hint="default"/>
        <w:lang w:val="id" w:eastAsia="en-US" w:bidi="ar-SA"/>
      </w:rPr>
    </w:lvl>
    <w:lvl w:ilvl="4" w:tplc="58343786">
      <w:numFmt w:val="bullet"/>
      <w:lvlText w:val="•"/>
      <w:lvlJc w:val="left"/>
      <w:pPr>
        <w:ind w:left="4643" w:hanging="360"/>
      </w:pPr>
      <w:rPr>
        <w:rFonts w:hint="default"/>
        <w:lang w:val="id" w:eastAsia="en-US" w:bidi="ar-SA"/>
      </w:rPr>
    </w:lvl>
    <w:lvl w:ilvl="5" w:tplc="8D4AC07E">
      <w:numFmt w:val="bullet"/>
      <w:lvlText w:val="•"/>
      <w:lvlJc w:val="left"/>
      <w:pPr>
        <w:ind w:left="5524" w:hanging="360"/>
      </w:pPr>
      <w:rPr>
        <w:rFonts w:hint="default"/>
        <w:lang w:val="id" w:eastAsia="en-US" w:bidi="ar-SA"/>
      </w:rPr>
    </w:lvl>
    <w:lvl w:ilvl="6" w:tplc="257A039E">
      <w:numFmt w:val="bullet"/>
      <w:lvlText w:val="•"/>
      <w:lvlJc w:val="left"/>
      <w:pPr>
        <w:ind w:left="6404" w:hanging="360"/>
      </w:pPr>
      <w:rPr>
        <w:rFonts w:hint="default"/>
        <w:lang w:val="id" w:eastAsia="en-US" w:bidi="ar-SA"/>
      </w:rPr>
    </w:lvl>
    <w:lvl w:ilvl="7" w:tplc="1520C48E">
      <w:numFmt w:val="bullet"/>
      <w:lvlText w:val="•"/>
      <w:lvlJc w:val="left"/>
      <w:pPr>
        <w:ind w:left="7285" w:hanging="360"/>
      </w:pPr>
      <w:rPr>
        <w:rFonts w:hint="default"/>
        <w:lang w:val="id" w:eastAsia="en-US" w:bidi="ar-SA"/>
      </w:rPr>
    </w:lvl>
    <w:lvl w:ilvl="8" w:tplc="F77AA880">
      <w:numFmt w:val="bullet"/>
      <w:lvlText w:val="•"/>
      <w:lvlJc w:val="left"/>
      <w:pPr>
        <w:ind w:left="8166" w:hanging="360"/>
      </w:pPr>
      <w:rPr>
        <w:rFonts w:hint="default"/>
        <w:lang w:val="id" w:eastAsia="en-US" w:bidi="ar-SA"/>
      </w:rPr>
    </w:lvl>
  </w:abstractNum>
  <w:abstractNum w:abstractNumId="35" w15:restartNumberingAfterBreak="0">
    <w:nsid w:val="66441C09"/>
    <w:multiLevelType w:val="hybridMultilevel"/>
    <w:tmpl w:val="E4007C54"/>
    <w:lvl w:ilvl="0" w:tplc="DF9E3328">
      <w:start w:val="1"/>
      <w:numFmt w:val="upperRoman"/>
      <w:lvlText w:val="%1."/>
      <w:lvlJc w:val="left"/>
      <w:pPr>
        <w:ind w:left="6391"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69A74A3"/>
    <w:multiLevelType w:val="hybridMultilevel"/>
    <w:tmpl w:val="B6789674"/>
    <w:lvl w:ilvl="0" w:tplc="5200475E">
      <w:start w:val="1"/>
      <w:numFmt w:val="lowerRoman"/>
      <w:lvlText w:val="(%1)"/>
      <w:lvlJc w:val="left"/>
      <w:pPr>
        <w:ind w:left="871" w:hanging="567"/>
      </w:pPr>
      <w:rPr>
        <w:rFonts w:ascii="Times New Roman" w:eastAsia="Times New Roman" w:hAnsi="Times New Roman" w:cs="Times New Roman" w:hint="default"/>
        <w:b w:val="0"/>
        <w:bCs w:val="0"/>
        <w:i w:val="0"/>
        <w:iCs w:val="0"/>
        <w:spacing w:val="0"/>
        <w:w w:val="100"/>
        <w:sz w:val="24"/>
        <w:szCs w:val="24"/>
        <w:lang w:val="ms" w:eastAsia="en-US" w:bidi="ar-SA"/>
      </w:rPr>
    </w:lvl>
    <w:lvl w:ilvl="1" w:tplc="3D568D46">
      <w:numFmt w:val="bullet"/>
      <w:lvlText w:val="•"/>
      <w:lvlJc w:val="left"/>
      <w:pPr>
        <w:ind w:left="1685" w:hanging="567"/>
      </w:pPr>
      <w:rPr>
        <w:rFonts w:hint="default"/>
        <w:lang w:val="ms" w:eastAsia="en-US" w:bidi="ar-SA"/>
      </w:rPr>
    </w:lvl>
    <w:lvl w:ilvl="2" w:tplc="3F0077F6">
      <w:numFmt w:val="bullet"/>
      <w:lvlText w:val="•"/>
      <w:lvlJc w:val="left"/>
      <w:pPr>
        <w:ind w:left="2490" w:hanging="567"/>
      </w:pPr>
      <w:rPr>
        <w:rFonts w:hint="default"/>
        <w:lang w:val="ms" w:eastAsia="en-US" w:bidi="ar-SA"/>
      </w:rPr>
    </w:lvl>
    <w:lvl w:ilvl="3" w:tplc="9AFAF3CE">
      <w:numFmt w:val="bullet"/>
      <w:lvlText w:val="•"/>
      <w:lvlJc w:val="left"/>
      <w:pPr>
        <w:ind w:left="3295" w:hanging="567"/>
      </w:pPr>
      <w:rPr>
        <w:rFonts w:hint="default"/>
        <w:lang w:val="ms" w:eastAsia="en-US" w:bidi="ar-SA"/>
      </w:rPr>
    </w:lvl>
    <w:lvl w:ilvl="4" w:tplc="EE2A618E">
      <w:numFmt w:val="bullet"/>
      <w:lvlText w:val="•"/>
      <w:lvlJc w:val="left"/>
      <w:pPr>
        <w:ind w:left="4100" w:hanging="567"/>
      </w:pPr>
      <w:rPr>
        <w:rFonts w:hint="default"/>
        <w:lang w:val="ms" w:eastAsia="en-US" w:bidi="ar-SA"/>
      </w:rPr>
    </w:lvl>
    <w:lvl w:ilvl="5" w:tplc="D900560A">
      <w:numFmt w:val="bullet"/>
      <w:lvlText w:val="•"/>
      <w:lvlJc w:val="left"/>
      <w:pPr>
        <w:ind w:left="4905" w:hanging="567"/>
      </w:pPr>
      <w:rPr>
        <w:rFonts w:hint="default"/>
        <w:lang w:val="ms" w:eastAsia="en-US" w:bidi="ar-SA"/>
      </w:rPr>
    </w:lvl>
    <w:lvl w:ilvl="6" w:tplc="4574DB56">
      <w:numFmt w:val="bullet"/>
      <w:lvlText w:val="•"/>
      <w:lvlJc w:val="left"/>
      <w:pPr>
        <w:ind w:left="5710" w:hanging="567"/>
      </w:pPr>
      <w:rPr>
        <w:rFonts w:hint="default"/>
        <w:lang w:val="ms" w:eastAsia="en-US" w:bidi="ar-SA"/>
      </w:rPr>
    </w:lvl>
    <w:lvl w:ilvl="7" w:tplc="FACC2460">
      <w:numFmt w:val="bullet"/>
      <w:lvlText w:val="•"/>
      <w:lvlJc w:val="left"/>
      <w:pPr>
        <w:ind w:left="6515" w:hanging="567"/>
      </w:pPr>
      <w:rPr>
        <w:rFonts w:hint="default"/>
        <w:lang w:val="ms" w:eastAsia="en-US" w:bidi="ar-SA"/>
      </w:rPr>
    </w:lvl>
    <w:lvl w:ilvl="8" w:tplc="DB0A9918">
      <w:numFmt w:val="bullet"/>
      <w:lvlText w:val="•"/>
      <w:lvlJc w:val="left"/>
      <w:pPr>
        <w:ind w:left="7320" w:hanging="567"/>
      </w:pPr>
      <w:rPr>
        <w:rFonts w:hint="default"/>
        <w:lang w:val="ms" w:eastAsia="en-US" w:bidi="ar-SA"/>
      </w:rPr>
    </w:lvl>
  </w:abstractNum>
  <w:abstractNum w:abstractNumId="37" w15:restartNumberingAfterBreak="0">
    <w:nsid w:val="695128A4"/>
    <w:multiLevelType w:val="hybridMultilevel"/>
    <w:tmpl w:val="3BB8579E"/>
    <w:lvl w:ilvl="0" w:tplc="DFAEB528">
      <w:start w:val="1"/>
      <w:numFmt w:val="lowerLetter"/>
      <w:lvlText w:val="(%1)"/>
      <w:lvlJc w:val="left"/>
      <w:pPr>
        <w:ind w:left="720" w:hanging="360"/>
      </w:pPr>
      <w:rPr>
        <w:rFonts w:ascii="Times New Roman" w:eastAsia="Times New Roman" w:hAnsi="Times New Roman" w:cs="Times New Roman"/>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B515B23"/>
    <w:multiLevelType w:val="multilevel"/>
    <w:tmpl w:val="BAEA3F00"/>
    <w:lvl w:ilvl="0">
      <w:start w:val="2"/>
      <w:numFmt w:val="decimal"/>
      <w:lvlText w:val="%1"/>
      <w:lvlJc w:val="left"/>
      <w:pPr>
        <w:ind w:left="871" w:hanging="567"/>
      </w:pPr>
      <w:rPr>
        <w:rFonts w:hint="default"/>
        <w:lang w:val="ms" w:eastAsia="en-US" w:bidi="ar-SA"/>
      </w:rPr>
    </w:lvl>
    <w:lvl w:ilvl="1">
      <w:start w:val="1"/>
      <w:numFmt w:val="decimal"/>
      <w:lvlText w:val="%1.%2"/>
      <w:lvlJc w:val="left"/>
      <w:pPr>
        <w:ind w:left="871" w:hanging="567"/>
      </w:pPr>
      <w:rPr>
        <w:rFonts w:ascii="Times New Roman" w:eastAsia="Times New Roman" w:hAnsi="Times New Roman" w:cs="Times New Roman" w:hint="default"/>
        <w:b/>
        <w:bCs/>
        <w:i w:val="0"/>
        <w:iCs w:val="0"/>
        <w:spacing w:val="0"/>
        <w:w w:val="100"/>
        <w:sz w:val="24"/>
        <w:szCs w:val="24"/>
        <w:lang w:val="ms" w:eastAsia="en-US" w:bidi="ar-SA"/>
      </w:rPr>
    </w:lvl>
    <w:lvl w:ilvl="2">
      <w:start w:val="1"/>
      <w:numFmt w:val="decimal"/>
      <w:lvlText w:val="%1.%2.%3"/>
      <w:lvlJc w:val="left"/>
      <w:pPr>
        <w:ind w:left="871" w:hanging="567"/>
      </w:pPr>
      <w:rPr>
        <w:rFonts w:ascii="Times New Roman" w:eastAsia="Times New Roman" w:hAnsi="Times New Roman" w:cs="Times New Roman" w:hint="default"/>
        <w:b w:val="0"/>
        <w:bCs w:val="0"/>
        <w:i w:val="0"/>
        <w:iCs w:val="0"/>
        <w:spacing w:val="0"/>
        <w:w w:val="100"/>
        <w:sz w:val="24"/>
        <w:szCs w:val="24"/>
        <w:lang w:val="ms" w:eastAsia="en-US" w:bidi="ar-SA"/>
      </w:rPr>
    </w:lvl>
    <w:lvl w:ilvl="3">
      <w:numFmt w:val="bullet"/>
      <w:lvlText w:val=""/>
      <w:lvlJc w:val="left"/>
      <w:pPr>
        <w:ind w:left="871" w:hanging="423"/>
      </w:pPr>
      <w:rPr>
        <w:rFonts w:ascii="Symbol" w:eastAsia="Symbol" w:hAnsi="Symbol" w:cs="Symbol" w:hint="default"/>
        <w:b w:val="0"/>
        <w:bCs w:val="0"/>
        <w:i w:val="0"/>
        <w:iCs w:val="0"/>
        <w:spacing w:val="0"/>
        <w:w w:val="100"/>
        <w:sz w:val="24"/>
        <w:szCs w:val="24"/>
        <w:lang w:val="ms" w:eastAsia="en-US" w:bidi="ar-SA"/>
      </w:rPr>
    </w:lvl>
    <w:lvl w:ilvl="4">
      <w:numFmt w:val="bullet"/>
      <w:lvlText w:val="•"/>
      <w:lvlJc w:val="left"/>
      <w:pPr>
        <w:ind w:left="4100" w:hanging="423"/>
      </w:pPr>
      <w:rPr>
        <w:rFonts w:hint="default"/>
        <w:lang w:val="ms" w:eastAsia="en-US" w:bidi="ar-SA"/>
      </w:rPr>
    </w:lvl>
    <w:lvl w:ilvl="5">
      <w:numFmt w:val="bullet"/>
      <w:lvlText w:val="•"/>
      <w:lvlJc w:val="left"/>
      <w:pPr>
        <w:ind w:left="4905" w:hanging="423"/>
      </w:pPr>
      <w:rPr>
        <w:rFonts w:hint="default"/>
        <w:lang w:val="ms" w:eastAsia="en-US" w:bidi="ar-SA"/>
      </w:rPr>
    </w:lvl>
    <w:lvl w:ilvl="6">
      <w:numFmt w:val="bullet"/>
      <w:lvlText w:val="•"/>
      <w:lvlJc w:val="left"/>
      <w:pPr>
        <w:ind w:left="5710" w:hanging="423"/>
      </w:pPr>
      <w:rPr>
        <w:rFonts w:hint="default"/>
        <w:lang w:val="ms" w:eastAsia="en-US" w:bidi="ar-SA"/>
      </w:rPr>
    </w:lvl>
    <w:lvl w:ilvl="7">
      <w:numFmt w:val="bullet"/>
      <w:lvlText w:val="•"/>
      <w:lvlJc w:val="left"/>
      <w:pPr>
        <w:ind w:left="6515" w:hanging="423"/>
      </w:pPr>
      <w:rPr>
        <w:rFonts w:hint="default"/>
        <w:lang w:val="ms" w:eastAsia="en-US" w:bidi="ar-SA"/>
      </w:rPr>
    </w:lvl>
    <w:lvl w:ilvl="8">
      <w:numFmt w:val="bullet"/>
      <w:lvlText w:val="•"/>
      <w:lvlJc w:val="left"/>
      <w:pPr>
        <w:ind w:left="7320" w:hanging="423"/>
      </w:pPr>
      <w:rPr>
        <w:rFonts w:hint="default"/>
        <w:lang w:val="ms" w:eastAsia="en-US" w:bidi="ar-SA"/>
      </w:rPr>
    </w:lvl>
  </w:abstractNum>
  <w:abstractNum w:abstractNumId="39" w15:restartNumberingAfterBreak="0">
    <w:nsid w:val="6D3D1740"/>
    <w:multiLevelType w:val="multilevel"/>
    <w:tmpl w:val="464E7C24"/>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2D7024E"/>
    <w:multiLevelType w:val="hybridMultilevel"/>
    <w:tmpl w:val="875C3E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B8D310A"/>
    <w:multiLevelType w:val="hybridMultilevel"/>
    <w:tmpl w:val="D4EAB3F4"/>
    <w:lvl w:ilvl="0" w:tplc="04090015">
      <w:start w:val="1"/>
      <w:numFmt w:val="upperLetter"/>
      <w:lvlText w:val="%1."/>
      <w:lvlJc w:val="left"/>
      <w:pPr>
        <w:ind w:left="3763" w:hanging="360"/>
      </w:pPr>
      <w:rPr>
        <w:rFonts w:hint="default"/>
      </w:rPr>
    </w:lvl>
    <w:lvl w:ilvl="1" w:tplc="04090019" w:tentative="1">
      <w:start w:val="1"/>
      <w:numFmt w:val="lowerLetter"/>
      <w:lvlText w:val="%2."/>
      <w:lvlJc w:val="left"/>
      <w:pPr>
        <w:ind w:left="4341" w:hanging="360"/>
      </w:pPr>
    </w:lvl>
    <w:lvl w:ilvl="2" w:tplc="0409001B" w:tentative="1">
      <w:start w:val="1"/>
      <w:numFmt w:val="lowerRoman"/>
      <w:lvlText w:val="%3."/>
      <w:lvlJc w:val="right"/>
      <w:pPr>
        <w:ind w:left="5061" w:hanging="180"/>
      </w:pPr>
    </w:lvl>
    <w:lvl w:ilvl="3" w:tplc="0409000F" w:tentative="1">
      <w:start w:val="1"/>
      <w:numFmt w:val="decimal"/>
      <w:lvlText w:val="%4."/>
      <w:lvlJc w:val="left"/>
      <w:pPr>
        <w:ind w:left="5781" w:hanging="360"/>
      </w:pPr>
    </w:lvl>
    <w:lvl w:ilvl="4" w:tplc="04090019" w:tentative="1">
      <w:start w:val="1"/>
      <w:numFmt w:val="lowerLetter"/>
      <w:lvlText w:val="%5."/>
      <w:lvlJc w:val="left"/>
      <w:pPr>
        <w:ind w:left="6501" w:hanging="360"/>
      </w:pPr>
    </w:lvl>
    <w:lvl w:ilvl="5" w:tplc="0409001B" w:tentative="1">
      <w:start w:val="1"/>
      <w:numFmt w:val="lowerRoman"/>
      <w:lvlText w:val="%6."/>
      <w:lvlJc w:val="right"/>
      <w:pPr>
        <w:ind w:left="7221" w:hanging="180"/>
      </w:pPr>
    </w:lvl>
    <w:lvl w:ilvl="6" w:tplc="0409000F" w:tentative="1">
      <w:start w:val="1"/>
      <w:numFmt w:val="decimal"/>
      <w:lvlText w:val="%7."/>
      <w:lvlJc w:val="left"/>
      <w:pPr>
        <w:ind w:left="7941" w:hanging="360"/>
      </w:pPr>
    </w:lvl>
    <w:lvl w:ilvl="7" w:tplc="04090019" w:tentative="1">
      <w:start w:val="1"/>
      <w:numFmt w:val="lowerLetter"/>
      <w:lvlText w:val="%8."/>
      <w:lvlJc w:val="left"/>
      <w:pPr>
        <w:ind w:left="8661" w:hanging="360"/>
      </w:pPr>
    </w:lvl>
    <w:lvl w:ilvl="8" w:tplc="0409001B" w:tentative="1">
      <w:start w:val="1"/>
      <w:numFmt w:val="lowerRoman"/>
      <w:lvlText w:val="%9."/>
      <w:lvlJc w:val="right"/>
      <w:pPr>
        <w:ind w:left="9381" w:hanging="180"/>
      </w:pPr>
    </w:lvl>
  </w:abstractNum>
  <w:abstractNum w:abstractNumId="42" w15:restartNumberingAfterBreak="0">
    <w:nsid w:val="7D7D6EB4"/>
    <w:multiLevelType w:val="hybridMultilevel"/>
    <w:tmpl w:val="A9665AB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20"/>
  </w:num>
  <w:num w:numId="3">
    <w:abstractNumId w:val="35"/>
  </w:num>
  <w:num w:numId="4">
    <w:abstractNumId w:val="31"/>
  </w:num>
  <w:num w:numId="5">
    <w:abstractNumId w:val="21"/>
  </w:num>
  <w:num w:numId="6">
    <w:abstractNumId w:val="30"/>
  </w:num>
  <w:num w:numId="7">
    <w:abstractNumId w:val="39"/>
  </w:num>
  <w:num w:numId="8">
    <w:abstractNumId w:val="5"/>
  </w:num>
  <w:num w:numId="9">
    <w:abstractNumId w:val="27"/>
  </w:num>
  <w:num w:numId="10">
    <w:abstractNumId w:val="33"/>
  </w:num>
  <w:num w:numId="11">
    <w:abstractNumId w:val="41"/>
  </w:num>
  <w:num w:numId="12">
    <w:abstractNumId w:val="34"/>
  </w:num>
  <w:num w:numId="13">
    <w:abstractNumId w:val="26"/>
  </w:num>
  <w:num w:numId="14">
    <w:abstractNumId w:val="18"/>
  </w:num>
  <w:num w:numId="15">
    <w:abstractNumId w:val="13"/>
  </w:num>
  <w:num w:numId="16">
    <w:abstractNumId w:val="28"/>
  </w:num>
  <w:num w:numId="17">
    <w:abstractNumId w:val="10"/>
  </w:num>
  <w:num w:numId="18">
    <w:abstractNumId w:val="29"/>
  </w:num>
  <w:num w:numId="19">
    <w:abstractNumId w:val="2"/>
  </w:num>
  <w:num w:numId="20">
    <w:abstractNumId w:val="9"/>
  </w:num>
  <w:num w:numId="21">
    <w:abstractNumId w:val="3"/>
  </w:num>
  <w:num w:numId="22">
    <w:abstractNumId w:val="0"/>
  </w:num>
  <w:num w:numId="23">
    <w:abstractNumId w:val="1"/>
  </w:num>
  <w:num w:numId="24">
    <w:abstractNumId w:val="14"/>
  </w:num>
  <w:num w:numId="25">
    <w:abstractNumId w:val="15"/>
  </w:num>
  <w:num w:numId="26">
    <w:abstractNumId w:val="12"/>
  </w:num>
  <w:num w:numId="27">
    <w:abstractNumId w:val="36"/>
  </w:num>
  <w:num w:numId="28">
    <w:abstractNumId w:val="22"/>
  </w:num>
  <w:num w:numId="29">
    <w:abstractNumId w:val="32"/>
  </w:num>
  <w:num w:numId="30">
    <w:abstractNumId w:val="11"/>
  </w:num>
  <w:num w:numId="31">
    <w:abstractNumId w:val="8"/>
  </w:num>
  <w:num w:numId="32">
    <w:abstractNumId w:val="38"/>
  </w:num>
  <w:num w:numId="33">
    <w:abstractNumId w:val="37"/>
  </w:num>
  <w:num w:numId="34">
    <w:abstractNumId w:val="23"/>
  </w:num>
  <w:num w:numId="35">
    <w:abstractNumId w:val="42"/>
  </w:num>
  <w:num w:numId="36">
    <w:abstractNumId w:val="25"/>
  </w:num>
  <w:num w:numId="37">
    <w:abstractNumId w:val="6"/>
  </w:num>
  <w:num w:numId="38">
    <w:abstractNumId w:val="19"/>
  </w:num>
  <w:num w:numId="39">
    <w:abstractNumId w:val="19"/>
    <w:lvlOverride w:ilvl="0">
      <w:startOverride w:val="1"/>
    </w:lvlOverride>
  </w:num>
  <w:num w:numId="40">
    <w:abstractNumId w:val="16"/>
  </w:num>
  <w:num w:numId="41">
    <w:abstractNumId w:val="4"/>
  </w:num>
  <w:num w:numId="42">
    <w:abstractNumId w:val="17"/>
  </w:num>
  <w:num w:numId="43">
    <w:abstractNumId w:val="40"/>
  </w:num>
  <w:num w:numId="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2E9"/>
    <w:rsid w:val="00000022"/>
    <w:rsid w:val="00001372"/>
    <w:rsid w:val="00001E45"/>
    <w:rsid w:val="00014D55"/>
    <w:rsid w:val="00025013"/>
    <w:rsid w:val="000251D9"/>
    <w:rsid w:val="00026425"/>
    <w:rsid w:val="000274CF"/>
    <w:rsid w:val="00030871"/>
    <w:rsid w:val="00031FAD"/>
    <w:rsid w:val="000374C1"/>
    <w:rsid w:val="00042F53"/>
    <w:rsid w:val="00050DA9"/>
    <w:rsid w:val="000519EC"/>
    <w:rsid w:val="00054123"/>
    <w:rsid w:val="000579E8"/>
    <w:rsid w:val="00060CAA"/>
    <w:rsid w:val="00076C76"/>
    <w:rsid w:val="00084D1E"/>
    <w:rsid w:val="00090422"/>
    <w:rsid w:val="00090613"/>
    <w:rsid w:val="000936AF"/>
    <w:rsid w:val="000A4FDB"/>
    <w:rsid w:val="000B54D1"/>
    <w:rsid w:val="000B71A5"/>
    <w:rsid w:val="000C51C2"/>
    <w:rsid w:val="000C5C1B"/>
    <w:rsid w:val="000C763C"/>
    <w:rsid w:val="000D3D1C"/>
    <w:rsid w:val="000D4C6E"/>
    <w:rsid w:val="000D659C"/>
    <w:rsid w:val="000D7017"/>
    <w:rsid w:val="000D7469"/>
    <w:rsid w:val="000E129F"/>
    <w:rsid w:val="000E6990"/>
    <w:rsid w:val="000F3ABB"/>
    <w:rsid w:val="001013AE"/>
    <w:rsid w:val="0010225F"/>
    <w:rsid w:val="001033F4"/>
    <w:rsid w:val="001052EE"/>
    <w:rsid w:val="00111C76"/>
    <w:rsid w:val="001169B7"/>
    <w:rsid w:val="00116F2C"/>
    <w:rsid w:val="001311F9"/>
    <w:rsid w:val="00131BDE"/>
    <w:rsid w:val="00131FA2"/>
    <w:rsid w:val="00133245"/>
    <w:rsid w:val="00140C32"/>
    <w:rsid w:val="00143E09"/>
    <w:rsid w:val="001503FF"/>
    <w:rsid w:val="00153B47"/>
    <w:rsid w:val="001601CA"/>
    <w:rsid w:val="00160DA9"/>
    <w:rsid w:val="00170D9F"/>
    <w:rsid w:val="00171734"/>
    <w:rsid w:val="0018248D"/>
    <w:rsid w:val="001835CE"/>
    <w:rsid w:val="00187408"/>
    <w:rsid w:val="00196182"/>
    <w:rsid w:val="00196B89"/>
    <w:rsid w:val="001A6896"/>
    <w:rsid w:val="001A715A"/>
    <w:rsid w:val="001B38C6"/>
    <w:rsid w:val="001B3AF4"/>
    <w:rsid w:val="001C0CEA"/>
    <w:rsid w:val="001C283B"/>
    <w:rsid w:val="001C694A"/>
    <w:rsid w:val="001D4A32"/>
    <w:rsid w:val="001D5CC0"/>
    <w:rsid w:val="001D7307"/>
    <w:rsid w:val="001E02A6"/>
    <w:rsid w:val="001E4C95"/>
    <w:rsid w:val="001F5E24"/>
    <w:rsid w:val="00205681"/>
    <w:rsid w:val="002112B9"/>
    <w:rsid w:val="0022264B"/>
    <w:rsid w:val="002249BD"/>
    <w:rsid w:val="00226283"/>
    <w:rsid w:val="002277EA"/>
    <w:rsid w:val="00227A61"/>
    <w:rsid w:val="00232E5F"/>
    <w:rsid w:val="0023379A"/>
    <w:rsid w:val="00233D13"/>
    <w:rsid w:val="00234DF7"/>
    <w:rsid w:val="00245595"/>
    <w:rsid w:val="002614BA"/>
    <w:rsid w:val="002709F7"/>
    <w:rsid w:val="002772E8"/>
    <w:rsid w:val="002848C9"/>
    <w:rsid w:val="0029549B"/>
    <w:rsid w:val="0029705C"/>
    <w:rsid w:val="002A304E"/>
    <w:rsid w:val="002A6F6C"/>
    <w:rsid w:val="002B088F"/>
    <w:rsid w:val="002B0B4F"/>
    <w:rsid w:val="002C2602"/>
    <w:rsid w:val="002C44E9"/>
    <w:rsid w:val="002C74AE"/>
    <w:rsid w:val="002D65DA"/>
    <w:rsid w:val="002F7698"/>
    <w:rsid w:val="00303B46"/>
    <w:rsid w:val="00311E87"/>
    <w:rsid w:val="00312127"/>
    <w:rsid w:val="003158E5"/>
    <w:rsid w:val="0032722C"/>
    <w:rsid w:val="0032745E"/>
    <w:rsid w:val="00340505"/>
    <w:rsid w:val="0037596A"/>
    <w:rsid w:val="003858FF"/>
    <w:rsid w:val="00391998"/>
    <w:rsid w:val="00392A3B"/>
    <w:rsid w:val="003A0359"/>
    <w:rsid w:val="003B330A"/>
    <w:rsid w:val="003C16DF"/>
    <w:rsid w:val="003C24FE"/>
    <w:rsid w:val="003D574C"/>
    <w:rsid w:val="003D6FCF"/>
    <w:rsid w:val="003D7C67"/>
    <w:rsid w:val="003E075E"/>
    <w:rsid w:val="00404D9A"/>
    <w:rsid w:val="00407C8A"/>
    <w:rsid w:val="00412E97"/>
    <w:rsid w:val="0041594D"/>
    <w:rsid w:val="00416E1E"/>
    <w:rsid w:val="00417D9F"/>
    <w:rsid w:val="00420DD7"/>
    <w:rsid w:val="004231C9"/>
    <w:rsid w:val="00425956"/>
    <w:rsid w:val="00426A1D"/>
    <w:rsid w:val="00427377"/>
    <w:rsid w:val="004374E5"/>
    <w:rsid w:val="0044210E"/>
    <w:rsid w:val="00442F71"/>
    <w:rsid w:val="00445638"/>
    <w:rsid w:val="004462B3"/>
    <w:rsid w:val="004535FF"/>
    <w:rsid w:val="00453C07"/>
    <w:rsid w:val="00463B35"/>
    <w:rsid w:val="004702C7"/>
    <w:rsid w:val="004930A7"/>
    <w:rsid w:val="00496B1A"/>
    <w:rsid w:val="00497791"/>
    <w:rsid w:val="004A2F68"/>
    <w:rsid w:val="004B2CF9"/>
    <w:rsid w:val="004B4364"/>
    <w:rsid w:val="004C257B"/>
    <w:rsid w:val="004C4322"/>
    <w:rsid w:val="004C7762"/>
    <w:rsid w:val="004E70B5"/>
    <w:rsid w:val="004F30C2"/>
    <w:rsid w:val="004F7630"/>
    <w:rsid w:val="004F7C8C"/>
    <w:rsid w:val="005108BB"/>
    <w:rsid w:val="005149CE"/>
    <w:rsid w:val="005216ED"/>
    <w:rsid w:val="00524400"/>
    <w:rsid w:val="0052503B"/>
    <w:rsid w:val="00532CFE"/>
    <w:rsid w:val="0053650E"/>
    <w:rsid w:val="00546A97"/>
    <w:rsid w:val="00573370"/>
    <w:rsid w:val="005771E3"/>
    <w:rsid w:val="00584E40"/>
    <w:rsid w:val="005977DA"/>
    <w:rsid w:val="005A31FF"/>
    <w:rsid w:val="005A5531"/>
    <w:rsid w:val="005A607D"/>
    <w:rsid w:val="005B1C1B"/>
    <w:rsid w:val="005C0160"/>
    <w:rsid w:val="005C789C"/>
    <w:rsid w:val="005C7D48"/>
    <w:rsid w:val="005E1EFC"/>
    <w:rsid w:val="005E2FE6"/>
    <w:rsid w:val="005E6104"/>
    <w:rsid w:val="005F5B51"/>
    <w:rsid w:val="0062081C"/>
    <w:rsid w:val="00627ED7"/>
    <w:rsid w:val="006326B6"/>
    <w:rsid w:val="00635EF2"/>
    <w:rsid w:val="006371B7"/>
    <w:rsid w:val="00642E3E"/>
    <w:rsid w:val="006454FB"/>
    <w:rsid w:val="00645CB0"/>
    <w:rsid w:val="0064727C"/>
    <w:rsid w:val="00652544"/>
    <w:rsid w:val="006547DE"/>
    <w:rsid w:val="00656275"/>
    <w:rsid w:val="0068213D"/>
    <w:rsid w:val="00695251"/>
    <w:rsid w:val="00695324"/>
    <w:rsid w:val="006A5FAC"/>
    <w:rsid w:val="006B0452"/>
    <w:rsid w:val="006B4E67"/>
    <w:rsid w:val="006D4103"/>
    <w:rsid w:val="006D4757"/>
    <w:rsid w:val="006D4D63"/>
    <w:rsid w:val="006E334E"/>
    <w:rsid w:val="006F4420"/>
    <w:rsid w:val="006F7A40"/>
    <w:rsid w:val="00707733"/>
    <w:rsid w:val="00712D8D"/>
    <w:rsid w:val="007139B7"/>
    <w:rsid w:val="00717A55"/>
    <w:rsid w:val="0072353A"/>
    <w:rsid w:val="007252DC"/>
    <w:rsid w:val="00725457"/>
    <w:rsid w:val="007301A1"/>
    <w:rsid w:val="00732B78"/>
    <w:rsid w:val="0073757C"/>
    <w:rsid w:val="0074010D"/>
    <w:rsid w:val="00740939"/>
    <w:rsid w:val="00745351"/>
    <w:rsid w:val="007464A8"/>
    <w:rsid w:val="007627B0"/>
    <w:rsid w:val="00763A2F"/>
    <w:rsid w:val="00780879"/>
    <w:rsid w:val="007822D3"/>
    <w:rsid w:val="007842E9"/>
    <w:rsid w:val="00786782"/>
    <w:rsid w:val="00794004"/>
    <w:rsid w:val="00794E4D"/>
    <w:rsid w:val="0079587C"/>
    <w:rsid w:val="007969EB"/>
    <w:rsid w:val="007A0AD0"/>
    <w:rsid w:val="007A242F"/>
    <w:rsid w:val="007A30AD"/>
    <w:rsid w:val="007A499A"/>
    <w:rsid w:val="007B64CC"/>
    <w:rsid w:val="007C12DF"/>
    <w:rsid w:val="007C1607"/>
    <w:rsid w:val="007C2D00"/>
    <w:rsid w:val="007C42C6"/>
    <w:rsid w:val="007F4195"/>
    <w:rsid w:val="0080245F"/>
    <w:rsid w:val="00803A9D"/>
    <w:rsid w:val="00807F4D"/>
    <w:rsid w:val="008105CA"/>
    <w:rsid w:val="008109E1"/>
    <w:rsid w:val="00821040"/>
    <w:rsid w:val="00823EB7"/>
    <w:rsid w:val="008251D7"/>
    <w:rsid w:val="00827970"/>
    <w:rsid w:val="00831B91"/>
    <w:rsid w:val="00834433"/>
    <w:rsid w:val="00843A51"/>
    <w:rsid w:val="00847641"/>
    <w:rsid w:val="00853896"/>
    <w:rsid w:val="00854A78"/>
    <w:rsid w:val="00857483"/>
    <w:rsid w:val="00857B58"/>
    <w:rsid w:val="00860691"/>
    <w:rsid w:val="00864671"/>
    <w:rsid w:val="0086606C"/>
    <w:rsid w:val="008662BA"/>
    <w:rsid w:val="0087240E"/>
    <w:rsid w:val="008761B5"/>
    <w:rsid w:val="008803B9"/>
    <w:rsid w:val="0088145C"/>
    <w:rsid w:val="008911D6"/>
    <w:rsid w:val="00893DB3"/>
    <w:rsid w:val="008A4F5E"/>
    <w:rsid w:val="008B0714"/>
    <w:rsid w:val="008B2EBE"/>
    <w:rsid w:val="008B3367"/>
    <w:rsid w:val="008B7081"/>
    <w:rsid w:val="008C2635"/>
    <w:rsid w:val="008C3284"/>
    <w:rsid w:val="008C7FBB"/>
    <w:rsid w:val="008D72CB"/>
    <w:rsid w:val="009113F7"/>
    <w:rsid w:val="00914746"/>
    <w:rsid w:val="00915035"/>
    <w:rsid w:val="009169B9"/>
    <w:rsid w:val="00920FB2"/>
    <w:rsid w:val="00920FD0"/>
    <w:rsid w:val="009276CF"/>
    <w:rsid w:val="0093400C"/>
    <w:rsid w:val="009537D1"/>
    <w:rsid w:val="009548CB"/>
    <w:rsid w:val="0096191B"/>
    <w:rsid w:val="0096745C"/>
    <w:rsid w:val="0097211A"/>
    <w:rsid w:val="0097419B"/>
    <w:rsid w:val="00974F68"/>
    <w:rsid w:val="00981E37"/>
    <w:rsid w:val="00985BBD"/>
    <w:rsid w:val="0098746A"/>
    <w:rsid w:val="00990529"/>
    <w:rsid w:val="0099268E"/>
    <w:rsid w:val="00994136"/>
    <w:rsid w:val="009A432A"/>
    <w:rsid w:val="009A59A8"/>
    <w:rsid w:val="009B41E9"/>
    <w:rsid w:val="009C393B"/>
    <w:rsid w:val="009C5B0A"/>
    <w:rsid w:val="009D5302"/>
    <w:rsid w:val="009D640E"/>
    <w:rsid w:val="009E1EC3"/>
    <w:rsid w:val="009E22CD"/>
    <w:rsid w:val="009E7347"/>
    <w:rsid w:val="009F0187"/>
    <w:rsid w:val="009F2984"/>
    <w:rsid w:val="009F6938"/>
    <w:rsid w:val="009F7568"/>
    <w:rsid w:val="00A009D7"/>
    <w:rsid w:val="00A00AF5"/>
    <w:rsid w:val="00A04C62"/>
    <w:rsid w:val="00A0708C"/>
    <w:rsid w:val="00A140B1"/>
    <w:rsid w:val="00A33E34"/>
    <w:rsid w:val="00A437D1"/>
    <w:rsid w:val="00A45D1C"/>
    <w:rsid w:val="00A542B6"/>
    <w:rsid w:val="00A71912"/>
    <w:rsid w:val="00A73A68"/>
    <w:rsid w:val="00A7518A"/>
    <w:rsid w:val="00A8301F"/>
    <w:rsid w:val="00A83BF6"/>
    <w:rsid w:val="00A87008"/>
    <w:rsid w:val="00A97465"/>
    <w:rsid w:val="00A97ECA"/>
    <w:rsid w:val="00AA1491"/>
    <w:rsid w:val="00AA32E5"/>
    <w:rsid w:val="00AA6FFB"/>
    <w:rsid w:val="00AB45B5"/>
    <w:rsid w:val="00AC2F22"/>
    <w:rsid w:val="00AC5992"/>
    <w:rsid w:val="00AC5DFB"/>
    <w:rsid w:val="00AC70EA"/>
    <w:rsid w:val="00AE4C27"/>
    <w:rsid w:val="00AE5AA3"/>
    <w:rsid w:val="00AF1E52"/>
    <w:rsid w:val="00AF75FE"/>
    <w:rsid w:val="00B0055F"/>
    <w:rsid w:val="00B016E7"/>
    <w:rsid w:val="00B04FCC"/>
    <w:rsid w:val="00B07998"/>
    <w:rsid w:val="00B160B2"/>
    <w:rsid w:val="00B177A2"/>
    <w:rsid w:val="00B238A4"/>
    <w:rsid w:val="00B30C39"/>
    <w:rsid w:val="00B32D27"/>
    <w:rsid w:val="00B441DB"/>
    <w:rsid w:val="00B446C8"/>
    <w:rsid w:val="00B451AC"/>
    <w:rsid w:val="00B50132"/>
    <w:rsid w:val="00B525B5"/>
    <w:rsid w:val="00B539B7"/>
    <w:rsid w:val="00B61572"/>
    <w:rsid w:val="00B61F32"/>
    <w:rsid w:val="00B64C79"/>
    <w:rsid w:val="00B742AD"/>
    <w:rsid w:val="00B80CAF"/>
    <w:rsid w:val="00B901C9"/>
    <w:rsid w:val="00B94B7E"/>
    <w:rsid w:val="00BA17CE"/>
    <w:rsid w:val="00BA202C"/>
    <w:rsid w:val="00BA3E96"/>
    <w:rsid w:val="00BA4C2F"/>
    <w:rsid w:val="00BA6118"/>
    <w:rsid w:val="00BB6DC5"/>
    <w:rsid w:val="00BC0845"/>
    <w:rsid w:val="00BC6114"/>
    <w:rsid w:val="00BD1418"/>
    <w:rsid w:val="00BD4B1F"/>
    <w:rsid w:val="00BD783C"/>
    <w:rsid w:val="00BD7C7C"/>
    <w:rsid w:val="00BE093F"/>
    <w:rsid w:val="00BE1E63"/>
    <w:rsid w:val="00BF2B4B"/>
    <w:rsid w:val="00BF5228"/>
    <w:rsid w:val="00BF57A3"/>
    <w:rsid w:val="00BF5B6A"/>
    <w:rsid w:val="00BF5DAD"/>
    <w:rsid w:val="00BF70F3"/>
    <w:rsid w:val="00C15EA1"/>
    <w:rsid w:val="00C22445"/>
    <w:rsid w:val="00C267B8"/>
    <w:rsid w:val="00C30935"/>
    <w:rsid w:val="00C310C0"/>
    <w:rsid w:val="00C43DB4"/>
    <w:rsid w:val="00C53029"/>
    <w:rsid w:val="00C61A7C"/>
    <w:rsid w:val="00C64949"/>
    <w:rsid w:val="00C65724"/>
    <w:rsid w:val="00C876E8"/>
    <w:rsid w:val="00C90494"/>
    <w:rsid w:val="00C94093"/>
    <w:rsid w:val="00C9779B"/>
    <w:rsid w:val="00C97FBF"/>
    <w:rsid w:val="00CA2FCB"/>
    <w:rsid w:val="00CA4979"/>
    <w:rsid w:val="00CA5463"/>
    <w:rsid w:val="00CA7006"/>
    <w:rsid w:val="00CB0507"/>
    <w:rsid w:val="00CB5528"/>
    <w:rsid w:val="00CC2549"/>
    <w:rsid w:val="00CC4248"/>
    <w:rsid w:val="00CC7469"/>
    <w:rsid w:val="00CC7E9A"/>
    <w:rsid w:val="00CD0374"/>
    <w:rsid w:val="00CD4824"/>
    <w:rsid w:val="00CD66E1"/>
    <w:rsid w:val="00CD7C1F"/>
    <w:rsid w:val="00CE3CFD"/>
    <w:rsid w:val="00CE4579"/>
    <w:rsid w:val="00CE51FC"/>
    <w:rsid w:val="00CF188B"/>
    <w:rsid w:val="00CF1DB3"/>
    <w:rsid w:val="00CF2DBA"/>
    <w:rsid w:val="00CF5424"/>
    <w:rsid w:val="00CF58A9"/>
    <w:rsid w:val="00CF6D20"/>
    <w:rsid w:val="00D125EF"/>
    <w:rsid w:val="00D12DA1"/>
    <w:rsid w:val="00D169FA"/>
    <w:rsid w:val="00D23979"/>
    <w:rsid w:val="00D26197"/>
    <w:rsid w:val="00D30809"/>
    <w:rsid w:val="00D31EE2"/>
    <w:rsid w:val="00D31FC1"/>
    <w:rsid w:val="00D330AF"/>
    <w:rsid w:val="00D43470"/>
    <w:rsid w:val="00D45CE1"/>
    <w:rsid w:val="00D46C80"/>
    <w:rsid w:val="00D52520"/>
    <w:rsid w:val="00D532A0"/>
    <w:rsid w:val="00D53756"/>
    <w:rsid w:val="00D55239"/>
    <w:rsid w:val="00D66692"/>
    <w:rsid w:val="00D71251"/>
    <w:rsid w:val="00D72990"/>
    <w:rsid w:val="00D90A6D"/>
    <w:rsid w:val="00D90C58"/>
    <w:rsid w:val="00D914AA"/>
    <w:rsid w:val="00DA4D6D"/>
    <w:rsid w:val="00DC5365"/>
    <w:rsid w:val="00DD1383"/>
    <w:rsid w:val="00DD4D1C"/>
    <w:rsid w:val="00DE5DB1"/>
    <w:rsid w:val="00DF1081"/>
    <w:rsid w:val="00DF5614"/>
    <w:rsid w:val="00DF7C75"/>
    <w:rsid w:val="00DF7D61"/>
    <w:rsid w:val="00E00666"/>
    <w:rsid w:val="00E00D9B"/>
    <w:rsid w:val="00E00E40"/>
    <w:rsid w:val="00E02F39"/>
    <w:rsid w:val="00E03928"/>
    <w:rsid w:val="00E10445"/>
    <w:rsid w:val="00E128B5"/>
    <w:rsid w:val="00E15A8B"/>
    <w:rsid w:val="00E26944"/>
    <w:rsid w:val="00E3024E"/>
    <w:rsid w:val="00E30432"/>
    <w:rsid w:val="00E32008"/>
    <w:rsid w:val="00E32D44"/>
    <w:rsid w:val="00E375B2"/>
    <w:rsid w:val="00E5157D"/>
    <w:rsid w:val="00E610B2"/>
    <w:rsid w:val="00E65E2B"/>
    <w:rsid w:val="00E75A03"/>
    <w:rsid w:val="00E91A03"/>
    <w:rsid w:val="00EA1346"/>
    <w:rsid w:val="00EA3F4E"/>
    <w:rsid w:val="00EA7BA2"/>
    <w:rsid w:val="00EE15EF"/>
    <w:rsid w:val="00EE5611"/>
    <w:rsid w:val="00EF04CD"/>
    <w:rsid w:val="00EF6BF6"/>
    <w:rsid w:val="00F07824"/>
    <w:rsid w:val="00F110F4"/>
    <w:rsid w:val="00F1602F"/>
    <w:rsid w:val="00F4443D"/>
    <w:rsid w:val="00F44589"/>
    <w:rsid w:val="00F45842"/>
    <w:rsid w:val="00F4655B"/>
    <w:rsid w:val="00F56111"/>
    <w:rsid w:val="00F56270"/>
    <w:rsid w:val="00F5735D"/>
    <w:rsid w:val="00F6542A"/>
    <w:rsid w:val="00F65E7F"/>
    <w:rsid w:val="00F67F44"/>
    <w:rsid w:val="00F73907"/>
    <w:rsid w:val="00F751AB"/>
    <w:rsid w:val="00F82773"/>
    <w:rsid w:val="00F82A94"/>
    <w:rsid w:val="00F95304"/>
    <w:rsid w:val="00FA71F6"/>
    <w:rsid w:val="00FB7333"/>
    <w:rsid w:val="00FC06EC"/>
    <w:rsid w:val="00FD1A51"/>
    <w:rsid w:val="00FD37C1"/>
    <w:rsid w:val="00FD76E2"/>
    <w:rsid w:val="00FE27DF"/>
    <w:rsid w:val="00FE57D1"/>
    <w:rsid w:val="00FF0727"/>
    <w:rsid w:val="00FF5951"/>
    <w:rsid w:val="00FF621E"/>
    <w:rsid w:val="00FF751B"/>
    <w:rsid w:val="00FF7F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75D5C1"/>
  <w15:docId w15:val="{E3D5F31A-833E-4603-9B7A-747737413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031FAD"/>
    <w:pPr>
      <w:keepNext/>
      <w:keepLines/>
      <w:spacing w:before="480" w:after="0"/>
      <w:jc w:val="center"/>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031FAD"/>
    <w:pPr>
      <w:keepNext/>
      <w:keepLines/>
      <w:spacing w:before="200" w:after="0"/>
      <w:jc w:val="both"/>
      <w:outlineLvl w:val="1"/>
    </w:pPr>
    <w:rPr>
      <w:rFonts w:ascii="Times New Roman" w:eastAsiaTheme="majorEastAsia" w:hAnsi="Times New Roman" w:cstheme="majorBidi"/>
      <w:b/>
      <w:bCs/>
      <w:sz w:val="24"/>
      <w:szCs w:val="26"/>
    </w:rPr>
  </w:style>
  <w:style w:type="paragraph" w:styleId="Heading3">
    <w:name w:val="heading 3"/>
    <w:basedOn w:val="Normal"/>
    <w:next w:val="Normal"/>
    <w:link w:val="Heading3Char"/>
    <w:unhideWhenUsed/>
    <w:qFormat/>
    <w:rsid w:val="00C22445"/>
    <w:pPr>
      <w:keepNext/>
      <w:suppressAutoHyphens/>
      <w:spacing w:after="0" w:line="240" w:lineRule="auto"/>
      <w:ind w:left="2160" w:firstLine="851"/>
      <w:jc w:val="both"/>
      <w:outlineLvl w:val="2"/>
    </w:pPr>
    <w:rPr>
      <w:rFonts w:ascii="Times New Roman" w:eastAsia="Times New Roman" w:hAnsi="Times New Roman" w:cs="Times New Roman"/>
      <w:b/>
      <w:sz w:val="20"/>
      <w:szCs w:val="20"/>
      <w:lang w:val="id-ID" w:eastAsia="zh-CN"/>
    </w:rPr>
  </w:style>
  <w:style w:type="paragraph" w:styleId="Heading4">
    <w:name w:val="heading 4"/>
    <w:basedOn w:val="Normal"/>
    <w:next w:val="Normal"/>
    <w:link w:val="Heading4Char"/>
    <w:uiPriority w:val="9"/>
    <w:unhideWhenUsed/>
    <w:qFormat/>
    <w:rsid w:val="00A97465"/>
    <w:pPr>
      <w:keepNext/>
      <w:keepLines/>
      <w:spacing w:before="200" w:after="0"/>
      <w:jc w:val="both"/>
      <w:outlineLvl w:val="3"/>
    </w:pPr>
    <w:rPr>
      <w:rFonts w:asciiTheme="majorHAnsi" w:eastAsiaTheme="majorEastAsia" w:hAnsiTheme="majorHAnsi" w:cstheme="majorBidi"/>
      <w:b/>
      <w:bCs/>
      <w:i/>
      <w:iCs/>
      <w:color w:val="4F81BD" w:themeColor="accent1"/>
      <w:sz w:val="24"/>
    </w:rPr>
  </w:style>
  <w:style w:type="paragraph" w:styleId="Heading5">
    <w:name w:val="heading 5"/>
    <w:basedOn w:val="Normal"/>
    <w:next w:val="Normal"/>
    <w:link w:val="Heading5Char"/>
    <w:uiPriority w:val="9"/>
    <w:semiHidden/>
    <w:unhideWhenUsed/>
    <w:qFormat/>
    <w:rsid w:val="00C22445"/>
    <w:pPr>
      <w:keepNext/>
      <w:keepLines/>
      <w:suppressAutoHyphens/>
      <w:spacing w:before="220" w:after="40" w:line="240" w:lineRule="auto"/>
      <w:outlineLvl w:val="4"/>
    </w:pPr>
    <w:rPr>
      <w:rFonts w:ascii="Times New Roman" w:eastAsia="Times New Roman" w:hAnsi="Times New Roman" w:cs="Times New Roman"/>
      <w:b/>
      <w:lang w:val="id-ID" w:eastAsia="zh-CN"/>
    </w:rPr>
  </w:style>
  <w:style w:type="paragraph" w:styleId="Heading6">
    <w:name w:val="heading 6"/>
    <w:basedOn w:val="Normal"/>
    <w:next w:val="Normal"/>
    <w:link w:val="Heading6Char"/>
    <w:uiPriority w:val="9"/>
    <w:semiHidden/>
    <w:unhideWhenUsed/>
    <w:qFormat/>
    <w:rsid w:val="00C22445"/>
    <w:pPr>
      <w:keepNext/>
      <w:keepLines/>
      <w:suppressAutoHyphens/>
      <w:spacing w:before="200" w:after="40" w:line="240" w:lineRule="auto"/>
      <w:outlineLvl w:val="5"/>
    </w:pPr>
    <w:rPr>
      <w:rFonts w:ascii="Times New Roman" w:eastAsia="Times New Roman" w:hAnsi="Times New Roman" w:cs="Times New Roman"/>
      <w:b/>
      <w:sz w:val="20"/>
      <w:szCs w:val="20"/>
      <w:lang w:val="id-ID"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31FAD"/>
    <w:rPr>
      <w:rFonts w:ascii="Times New Roman" w:eastAsiaTheme="majorEastAsia" w:hAnsi="Times New Roman" w:cstheme="majorBidi"/>
      <w:b/>
      <w:bCs/>
      <w:sz w:val="24"/>
      <w:szCs w:val="28"/>
    </w:rPr>
  </w:style>
  <w:style w:type="character" w:customStyle="1" w:styleId="Heading2Char">
    <w:name w:val="Heading 2 Char"/>
    <w:basedOn w:val="DefaultParagraphFont"/>
    <w:link w:val="Heading2"/>
    <w:uiPriority w:val="9"/>
    <w:rsid w:val="00031FAD"/>
    <w:rPr>
      <w:rFonts w:ascii="Times New Roman" w:eastAsiaTheme="majorEastAsia" w:hAnsi="Times New Roman" w:cstheme="majorBidi"/>
      <w:b/>
      <w:bCs/>
      <w:sz w:val="24"/>
      <w:szCs w:val="26"/>
    </w:rPr>
  </w:style>
  <w:style w:type="character" w:styleId="FootnoteReference">
    <w:name w:val="footnote reference"/>
    <w:basedOn w:val="DefaultParagraphFont"/>
    <w:uiPriority w:val="99"/>
    <w:semiHidden/>
    <w:unhideWhenUsed/>
    <w:rsid w:val="00031FAD"/>
    <w:rPr>
      <w:vertAlign w:val="superscript"/>
    </w:rPr>
  </w:style>
  <w:style w:type="paragraph" w:styleId="ListParagraph">
    <w:name w:val="List Paragraph"/>
    <w:basedOn w:val="Normal"/>
    <w:uiPriority w:val="34"/>
    <w:qFormat/>
    <w:rsid w:val="00031FAD"/>
    <w:pPr>
      <w:ind w:left="720"/>
      <w:contextualSpacing/>
    </w:pPr>
  </w:style>
  <w:style w:type="paragraph" w:styleId="BalloonText">
    <w:name w:val="Balloon Text"/>
    <w:basedOn w:val="Normal"/>
    <w:link w:val="BalloonTextChar"/>
    <w:uiPriority w:val="99"/>
    <w:semiHidden/>
    <w:unhideWhenUsed/>
    <w:rsid w:val="00496B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6B1A"/>
    <w:rPr>
      <w:rFonts w:ascii="Tahoma" w:hAnsi="Tahoma" w:cs="Tahoma"/>
      <w:sz w:val="16"/>
      <w:szCs w:val="16"/>
    </w:rPr>
  </w:style>
  <w:style w:type="character" w:customStyle="1" w:styleId="Heading4Char">
    <w:name w:val="Heading 4 Char"/>
    <w:basedOn w:val="DefaultParagraphFont"/>
    <w:link w:val="Heading4"/>
    <w:uiPriority w:val="9"/>
    <w:rsid w:val="00A97465"/>
    <w:rPr>
      <w:rFonts w:asciiTheme="majorHAnsi" w:eastAsiaTheme="majorEastAsia" w:hAnsiTheme="majorHAnsi" w:cstheme="majorBidi"/>
      <w:b/>
      <w:bCs/>
      <w:i/>
      <w:iCs/>
      <w:color w:val="4F81BD" w:themeColor="accent1"/>
      <w:sz w:val="24"/>
    </w:rPr>
  </w:style>
  <w:style w:type="paragraph" w:styleId="Header">
    <w:name w:val="header"/>
    <w:basedOn w:val="Normal"/>
    <w:link w:val="HeaderChar"/>
    <w:uiPriority w:val="99"/>
    <w:unhideWhenUsed/>
    <w:rsid w:val="00C61A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1A7C"/>
  </w:style>
  <w:style w:type="paragraph" w:styleId="Footer">
    <w:name w:val="footer"/>
    <w:basedOn w:val="Normal"/>
    <w:link w:val="FooterChar"/>
    <w:uiPriority w:val="99"/>
    <w:unhideWhenUsed/>
    <w:rsid w:val="00C61A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1A7C"/>
  </w:style>
  <w:style w:type="character" w:customStyle="1" w:styleId="anchor-text">
    <w:name w:val="anchor-text"/>
    <w:basedOn w:val="DefaultParagraphFont"/>
    <w:rsid w:val="001D4A32"/>
  </w:style>
  <w:style w:type="table" w:customStyle="1" w:styleId="TableNormal1">
    <w:name w:val="Table Normal1"/>
    <w:unhideWhenUsed/>
    <w:qFormat/>
    <w:rsid w:val="00FF621E"/>
    <w:pPr>
      <w:widowControl w:val="0"/>
      <w:autoSpaceDE w:val="0"/>
      <w:autoSpaceDN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F621E"/>
    <w:pPr>
      <w:widowControl w:val="0"/>
      <w:autoSpaceDE w:val="0"/>
      <w:autoSpaceDN w:val="0"/>
      <w:spacing w:after="0" w:line="240" w:lineRule="auto"/>
    </w:pPr>
    <w:rPr>
      <w:rFonts w:ascii="Times New Roman" w:eastAsia="Times New Roman" w:hAnsi="Times New Roman" w:cs="Times New Roman"/>
      <w:lang w:val="id"/>
    </w:rPr>
  </w:style>
  <w:style w:type="paragraph" w:styleId="BodyText">
    <w:name w:val="Body Text"/>
    <w:basedOn w:val="Normal"/>
    <w:link w:val="BodyTextChar"/>
    <w:qFormat/>
    <w:rsid w:val="00FF621E"/>
    <w:pPr>
      <w:widowControl w:val="0"/>
      <w:autoSpaceDE w:val="0"/>
      <w:autoSpaceDN w:val="0"/>
      <w:spacing w:after="0" w:line="240" w:lineRule="auto"/>
    </w:pPr>
    <w:rPr>
      <w:rFonts w:ascii="Times New Roman" w:eastAsia="Times New Roman" w:hAnsi="Times New Roman" w:cs="Times New Roman"/>
      <w:lang w:val="id"/>
    </w:rPr>
  </w:style>
  <w:style w:type="character" w:customStyle="1" w:styleId="BodyTextChar">
    <w:name w:val="Body Text Char"/>
    <w:basedOn w:val="DefaultParagraphFont"/>
    <w:link w:val="BodyText"/>
    <w:rsid w:val="00FF621E"/>
    <w:rPr>
      <w:rFonts w:ascii="Times New Roman" w:eastAsia="Times New Roman" w:hAnsi="Times New Roman" w:cs="Times New Roman"/>
      <w:lang w:val="id"/>
    </w:rPr>
  </w:style>
  <w:style w:type="table" w:styleId="TableGrid">
    <w:name w:val="Table Grid"/>
    <w:basedOn w:val="TableNormal"/>
    <w:rsid w:val="00FF621E"/>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FF6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F621E"/>
    <w:rPr>
      <w:rFonts w:ascii="Courier New" w:eastAsia="Times New Roman" w:hAnsi="Courier New" w:cs="Courier New"/>
      <w:sz w:val="20"/>
      <w:szCs w:val="20"/>
    </w:rPr>
  </w:style>
  <w:style w:type="character" w:customStyle="1" w:styleId="y2iqfc">
    <w:name w:val="y2iqfc"/>
    <w:basedOn w:val="DefaultParagraphFont"/>
    <w:rsid w:val="00FF621E"/>
  </w:style>
  <w:style w:type="paragraph" w:styleId="TOCHeading">
    <w:name w:val="TOC Heading"/>
    <w:basedOn w:val="Heading1"/>
    <w:next w:val="Normal"/>
    <w:uiPriority w:val="39"/>
    <w:unhideWhenUsed/>
    <w:qFormat/>
    <w:rsid w:val="002B088F"/>
    <w:pPr>
      <w:jc w:val="left"/>
      <w:outlineLvl w:val="9"/>
    </w:pPr>
    <w:rPr>
      <w:rFonts w:asciiTheme="majorHAnsi" w:hAnsiTheme="majorHAnsi"/>
      <w:color w:val="365F91" w:themeColor="accent1" w:themeShade="BF"/>
      <w:sz w:val="28"/>
      <w:lang w:eastAsia="ja-JP"/>
    </w:rPr>
  </w:style>
  <w:style w:type="paragraph" w:styleId="TOC1">
    <w:name w:val="toc 1"/>
    <w:basedOn w:val="Normal"/>
    <w:next w:val="Normal"/>
    <w:autoRedefine/>
    <w:uiPriority w:val="39"/>
    <w:unhideWhenUsed/>
    <w:rsid w:val="002B088F"/>
    <w:pPr>
      <w:spacing w:after="100"/>
    </w:pPr>
  </w:style>
  <w:style w:type="character" w:styleId="Hyperlink">
    <w:name w:val="Hyperlink"/>
    <w:basedOn w:val="DefaultParagraphFont"/>
    <w:uiPriority w:val="99"/>
    <w:unhideWhenUsed/>
    <w:rsid w:val="002B088F"/>
    <w:rPr>
      <w:color w:val="0000FF" w:themeColor="hyperlink"/>
      <w:u w:val="single"/>
    </w:rPr>
  </w:style>
  <w:style w:type="paragraph" w:styleId="TOC2">
    <w:name w:val="toc 2"/>
    <w:basedOn w:val="Normal"/>
    <w:next w:val="Normal"/>
    <w:autoRedefine/>
    <w:uiPriority w:val="39"/>
    <w:unhideWhenUsed/>
    <w:rsid w:val="0029549B"/>
    <w:pPr>
      <w:spacing w:after="100"/>
      <w:ind w:left="220"/>
    </w:pPr>
  </w:style>
  <w:style w:type="character" w:customStyle="1" w:styleId="Heading3Char">
    <w:name w:val="Heading 3 Char"/>
    <w:basedOn w:val="DefaultParagraphFont"/>
    <w:link w:val="Heading3"/>
    <w:rsid w:val="00C22445"/>
    <w:rPr>
      <w:rFonts w:ascii="Times New Roman" w:eastAsia="Times New Roman" w:hAnsi="Times New Roman" w:cs="Times New Roman"/>
      <w:b/>
      <w:sz w:val="20"/>
      <w:szCs w:val="20"/>
      <w:lang w:val="id-ID" w:eastAsia="zh-CN"/>
    </w:rPr>
  </w:style>
  <w:style w:type="character" w:customStyle="1" w:styleId="Heading5Char">
    <w:name w:val="Heading 5 Char"/>
    <w:basedOn w:val="DefaultParagraphFont"/>
    <w:link w:val="Heading5"/>
    <w:uiPriority w:val="9"/>
    <w:semiHidden/>
    <w:rsid w:val="00C22445"/>
    <w:rPr>
      <w:rFonts w:ascii="Times New Roman" w:eastAsia="Times New Roman" w:hAnsi="Times New Roman" w:cs="Times New Roman"/>
      <w:b/>
      <w:lang w:val="id-ID" w:eastAsia="zh-CN"/>
    </w:rPr>
  </w:style>
  <w:style w:type="character" w:customStyle="1" w:styleId="Heading6Char">
    <w:name w:val="Heading 6 Char"/>
    <w:basedOn w:val="DefaultParagraphFont"/>
    <w:link w:val="Heading6"/>
    <w:uiPriority w:val="9"/>
    <w:semiHidden/>
    <w:rsid w:val="00C22445"/>
    <w:rPr>
      <w:rFonts w:ascii="Times New Roman" w:eastAsia="Times New Roman" w:hAnsi="Times New Roman" w:cs="Times New Roman"/>
      <w:b/>
      <w:sz w:val="20"/>
      <w:szCs w:val="20"/>
      <w:lang w:val="id-ID" w:eastAsia="zh-CN"/>
    </w:rPr>
  </w:style>
  <w:style w:type="paragraph" w:styleId="Title">
    <w:name w:val="Title"/>
    <w:basedOn w:val="Normal"/>
    <w:next w:val="Normal"/>
    <w:link w:val="TitleChar"/>
    <w:uiPriority w:val="10"/>
    <w:qFormat/>
    <w:rsid w:val="00C22445"/>
    <w:pPr>
      <w:keepNext/>
      <w:keepLines/>
      <w:suppressAutoHyphens/>
      <w:spacing w:before="480" w:after="120" w:line="240" w:lineRule="auto"/>
    </w:pPr>
    <w:rPr>
      <w:rFonts w:ascii="Times New Roman" w:eastAsia="Times New Roman" w:hAnsi="Times New Roman" w:cs="Times New Roman"/>
      <w:b/>
      <w:sz w:val="72"/>
      <w:szCs w:val="72"/>
      <w:lang w:val="id-ID" w:eastAsia="zh-CN"/>
    </w:rPr>
  </w:style>
  <w:style w:type="character" w:customStyle="1" w:styleId="TitleChar">
    <w:name w:val="Title Char"/>
    <w:basedOn w:val="DefaultParagraphFont"/>
    <w:link w:val="Title"/>
    <w:uiPriority w:val="10"/>
    <w:rsid w:val="00C22445"/>
    <w:rPr>
      <w:rFonts w:ascii="Times New Roman" w:eastAsia="Times New Roman" w:hAnsi="Times New Roman" w:cs="Times New Roman"/>
      <w:b/>
      <w:sz w:val="72"/>
      <w:szCs w:val="72"/>
      <w:lang w:val="id-ID" w:eastAsia="zh-CN"/>
    </w:rPr>
  </w:style>
  <w:style w:type="character" w:customStyle="1" w:styleId="WW8Num1z0">
    <w:name w:val="WW8Num1z0"/>
    <w:rsid w:val="00C22445"/>
    <w:rPr>
      <w:b/>
    </w:rPr>
  </w:style>
  <w:style w:type="character" w:customStyle="1" w:styleId="WW8Num1z1">
    <w:name w:val="WW8Num1z1"/>
    <w:rsid w:val="00C22445"/>
  </w:style>
  <w:style w:type="character" w:customStyle="1" w:styleId="WW8Num1z2">
    <w:name w:val="WW8Num1z2"/>
    <w:rsid w:val="00C22445"/>
  </w:style>
  <w:style w:type="character" w:customStyle="1" w:styleId="WW8Num1z3">
    <w:name w:val="WW8Num1z3"/>
    <w:rsid w:val="00C22445"/>
  </w:style>
  <w:style w:type="character" w:customStyle="1" w:styleId="WW8Num1z4">
    <w:name w:val="WW8Num1z4"/>
    <w:rsid w:val="00C22445"/>
  </w:style>
  <w:style w:type="character" w:customStyle="1" w:styleId="WW8Num1z5">
    <w:name w:val="WW8Num1z5"/>
    <w:rsid w:val="00C22445"/>
  </w:style>
  <w:style w:type="character" w:customStyle="1" w:styleId="WW8Num1z6">
    <w:name w:val="WW8Num1z6"/>
    <w:rsid w:val="00C22445"/>
  </w:style>
  <w:style w:type="character" w:customStyle="1" w:styleId="WW8Num1z7">
    <w:name w:val="WW8Num1z7"/>
    <w:rsid w:val="00C22445"/>
  </w:style>
  <w:style w:type="character" w:customStyle="1" w:styleId="WW8Num1z8">
    <w:name w:val="WW8Num1z8"/>
    <w:rsid w:val="00C22445"/>
  </w:style>
  <w:style w:type="character" w:customStyle="1" w:styleId="WW8Num2z0">
    <w:name w:val="WW8Num2z0"/>
    <w:rsid w:val="00C22445"/>
  </w:style>
  <w:style w:type="character" w:customStyle="1" w:styleId="WW8Num2z1">
    <w:name w:val="WW8Num2z1"/>
    <w:rsid w:val="00C22445"/>
  </w:style>
  <w:style w:type="character" w:customStyle="1" w:styleId="WW8Num2z2">
    <w:name w:val="WW8Num2z2"/>
    <w:rsid w:val="00C22445"/>
  </w:style>
  <w:style w:type="character" w:customStyle="1" w:styleId="WW8Num2z3">
    <w:name w:val="WW8Num2z3"/>
    <w:rsid w:val="00C22445"/>
  </w:style>
  <w:style w:type="character" w:customStyle="1" w:styleId="WW8Num2z4">
    <w:name w:val="WW8Num2z4"/>
    <w:rsid w:val="00C22445"/>
  </w:style>
  <w:style w:type="character" w:customStyle="1" w:styleId="WW8Num2z5">
    <w:name w:val="WW8Num2z5"/>
    <w:rsid w:val="00C22445"/>
  </w:style>
  <w:style w:type="character" w:customStyle="1" w:styleId="WW8Num2z6">
    <w:name w:val="WW8Num2z6"/>
    <w:rsid w:val="00C22445"/>
  </w:style>
  <w:style w:type="character" w:customStyle="1" w:styleId="WW8Num2z7">
    <w:name w:val="WW8Num2z7"/>
    <w:rsid w:val="00C22445"/>
  </w:style>
  <w:style w:type="character" w:customStyle="1" w:styleId="WW8Num2z8">
    <w:name w:val="WW8Num2z8"/>
    <w:rsid w:val="00C22445"/>
  </w:style>
  <w:style w:type="character" w:customStyle="1" w:styleId="WW8Num3z0">
    <w:name w:val="WW8Num3z0"/>
    <w:rsid w:val="00C22445"/>
  </w:style>
  <w:style w:type="character" w:customStyle="1" w:styleId="WW8Num3z1">
    <w:name w:val="WW8Num3z1"/>
    <w:rsid w:val="00C22445"/>
  </w:style>
  <w:style w:type="character" w:customStyle="1" w:styleId="WW8Num3z2">
    <w:name w:val="WW8Num3z2"/>
    <w:rsid w:val="00C22445"/>
  </w:style>
  <w:style w:type="character" w:customStyle="1" w:styleId="WW8Num3z3">
    <w:name w:val="WW8Num3z3"/>
    <w:rsid w:val="00C22445"/>
  </w:style>
  <w:style w:type="character" w:customStyle="1" w:styleId="WW8Num3z4">
    <w:name w:val="WW8Num3z4"/>
    <w:rsid w:val="00C22445"/>
  </w:style>
  <w:style w:type="character" w:customStyle="1" w:styleId="WW8Num3z5">
    <w:name w:val="WW8Num3z5"/>
    <w:rsid w:val="00C22445"/>
  </w:style>
  <w:style w:type="character" w:customStyle="1" w:styleId="WW8Num3z6">
    <w:name w:val="WW8Num3z6"/>
    <w:rsid w:val="00C22445"/>
  </w:style>
  <w:style w:type="character" w:customStyle="1" w:styleId="WW8Num3z7">
    <w:name w:val="WW8Num3z7"/>
    <w:rsid w:val="00C22445"/>
  </w:style>
  <w:style w:type="character" w:customStyle="1" w:styleId="WW8Num3z8">
    <w:name w:val="WW8Num3z8"/>
    <w:rsid w:val="00C22445"/>
  </w:style>
  <w:style w:type="character" w:customStyle="1" w:styleId="WW8Num4z0">
    <w:name w:val="WW8Num4z0"/>
    <w:rsid w:val="00C22445"/>
    <w:rPr>
      <w:i/>
    </w:rPr>
  </w:style>
  <w:style w:type="character" w:customStyle="1" w:styleId="WW8Num4z1">
    <w:name w:val="WW8Num4z1"/>
    <w:rsid w:val="00C22445"/>
  </w:style>
  <w:style w:type="character" w:customStyle="1" w:styleId="WW8Num4z2">
    <w:name w:val="WW8Num4z2"/>
    <w:rsid w:val="00C22445"/>
  </w:style>
  <w:style w:type="character" w:customStyle="1" w:styleId="WW8Num4z3">
    <w:name w:val="WW8Num4z3"/>
    <w:rsid w:val="00C22445"/>
  </w:style>
  <w:style w:type="character" w:customStyle="1" w:styleId="WW8Num4z4">
    <w:name w:val="WW8Num4z4"/>
    <w:rsid w:val="00C22445"/>
  </w:style>
  <w:style w:type="character" w:customStyle="1" w:styleId="WW8Num4z5">
    <w:name w:val="WW8Num4z5"/>
    <w:rsid w:val="00C22445"/>
  </w:style>
  <w:style w:type="character" w:customStyle="1" w:styleId="WW8Num4z6">
    <w:name w:val="WW8Num4z6"/>
    <w:rsid w:val="00C22445"/>
  </w:style>
  <w:style w:type="character" w:customStyle="1" w:styleId="WW8Num4z7">
    <w:name w:val="WW8Num4z7"/>
    <w:rsid w:val="00C22445"/>
  </w:style>
  <w:style w:type="character" w:customStyle="1" w:styleId="WW8Num4z8">
    <w:name w:val="WW8Num4z8"/>
    <w:rsid w:val="00C22445"/>
  </w:style>
  <w:style w:type="character" w:customStyle="1" w:styleId="WW8Num5z0">
    <w:name w:val="WW8Num5z0"/>
    <w:rsid w:val="00C22445"/>
  </w:style>
  <w:style w:type="character" w:customStyle="1" w:styleId="WW8Num5z1">
    <w:name w:val="WW8Num5z1"/>
    <w:rsid w:val="00C22445"/>
  </w:style>
  <w:style w:type="character" w:customStyle="1" w:styleId="WW8Num5z2">
    <w:name w:val="WW8Num5z2"/>
    <w:rsid w:val="00C22445"/>
  </w:style>
  <w:style w:type="character" w:customStyle="1" w:styleId="WW8Num5z3">
    <w:name w:val="WW8Num5z3"/>
    <w:rsid w:val="00C22445"/>
  </w:style>
  <w:style w:type="character" w:customStyle="1" w:styleId="WW8Num5z4">
    <w:name w:val="WW8Num5z4"/>
    <w:rsid w:val="00C22445"/>
  </w:style>
  <w:style w:type="character" w:customStyle="1" w:styleId="WW8Num5z5">
    <w:name w:val="WW8Num5z5"/>
    <w:rsid w:val="00C22445"/>
  </w:style>
  <w:style w:type="character" w:customStyle="1" w:styleId="WW8Num5z6">
    <w:name w:val="WW8Num5z6"/>
    <w:rsid w:val="00C22445"/>
  </w:style>
  <w:style w:type="character" w:customStyle="1" w:styleId="WW8Num5z7">
    <w:name w:val="WW8Num5z7"/>
    <w:rsid w:val="00C22445"/>
  </w:style>
  <w:style w:type="character" w:customStyle="1" w:styleId="WW8Num5z8">
    <w:name w:val="WW8Num5z8"/>
    <w:rsid w:val="00C22445"/>
  </w:style>
  <w:style w:type="character" w:customStyle="1" w:styleId="FootnoteCharacters">
    <w:name w:val="Footnote Characters"/>
    <w:rsid w:val="00C22445"/>
    <w:rPr>
      <w:vertAlign w:val="superscript"/>
    </w:rPr>
  </w:style>
  <w:style w:type="character" w:customStyle="1" w:styleId="WW8Num21z0">
    <w:name w:val="WW8Num21z0"/>
    <w:rsid w:val="00C22445"/>
    <w:rPr>
      <w:rFonts w:ascii="Symbol" w:hAnsi="Symbol" w:cs="Times New Roman"/>
      <w:sz w:val="20"/>
      <w:szCs w:val="16"/>
    </w:rPr>
  </w:style>
  <w:style w:type="character" w:customStyle="1" w:styleId="WW8Num21z1">
    <w:name w:val="WW8Num21z1"/>
    <w:rsid w:val="00C22445"/>
    <w:rPr>
      <w:rFonts w:ascii="Symbol" w:eastAsia="SimSun" w:hAnsi="Symbol"/>
      <w:sz w:val="16"/>
      <w:szCs w:val="24"/>
    </w:rPr>
  </w:style>
  <w:style w:type="character" w:styleId="Emphasis">
    <w:name w:val="Emphasis"/>
    <w:uiPriority w:val="20"/>
    <w:qFormat/>
    <w:rsid w:val="00C22445"/>
    <w:rPr>
      <w:i/>
      <w:iCs/>
    </w:rPr>
  </w:style>
  <w:style w:type="paragraph" w:customStyle="1" w:styleId="Heading">
    <w:name w:val="Heading"/>
    <w:basedOn w:val="Normal"/>
    <w:next w:val="Subtitle"/>
    <w:rsid w:val="00C22445"/>
    <w:pPr>
      <w:suppressAutoHyphens/>
      <w:spacing w:after="0" w:line="240" w:lineRule="auto"/>
      <w:jc w:val="center"/>
    </w:pPr>
    <w:rPr>
      <w:rFonts w:ascii="Times New Roman" w:eastAsia="Times New Roman" w:hAnsi="Times New Roman" w:cs="Arial"/>
      <w:b/>
      <w:bCs/>
      <w:kern w:val="1"/>
      <w:sz w:val="32"/>
      <w:szCs w:val="32"/>
      <w:lang w:val="id-ID" w:eastAsia="zh-CN"/>
    </w:rPr>
  </w:style>
  <w:style w:type="paragraph" w:styleId="List">
    <w:name w:val="List"/>
    <w:basedOn w:val="BodyText"/>
    <w:rsid w:val="00C22445"/>
    <w:pPr>
      <w:widowControl/>
      <w:suppressAutoHyphens/>
      <w:autoSpaceDE/>
      <w:autoSpaceDN/>
      <w:spacing w:after="140" w:line="288" w:lineRule="auto"/>
    </w:pPr>
    <w:rPr>
      <w:rFonts w:cs="FreeSans"/>
      <w:sz w:val="24"/>
      <w:szCs w:val="24"/>
      <w:lang w:val="id-ID" w:eastAsia="zh-CN"/>
    </w:rPr>
  </w:style>
  <w:style w:type="paragraph" w:styleId="Caption">
    <w:name w:val="caption"/>
    <w:basedOn w:val="Normal"/>
    <w:qFormat/>
    <w:rsid w:val="00C22445"/>
    <w:pPr>
      <w:suppressLineNumbers/>
      <w:suppressAutoHyphens/>
      <w:spacing w:before="120" w:after="120" w:line="240" w:lineRule="auto"/>
    </w:pPr>
    <w:rPr>
      <w:rFonts w:ascii="Times New Roman" w:eastAsia="Times New Roman" w:hAnsi="Times New Roman" w:cs="FreeSans"/>
      <w:i/>
      <w:iCs/>
      <w:sz w:val="24"/>
      <w:szCs w:val="24"/>
      <w:lang w:val="id-ID" w:eastAsia="zh-CN"/>
    </w:rPr>
  </w:style>
  <w:style w:type="paragraph" w:customStyle="1" w:styleId="Index">
    <w:name w:val="Index"/>
    <w:basedOn w:val="Normal"/>
    <w:rsid w:val="00C22445"/>
    <w:pPr>
      <w:suppressLineNumbers/>
      <w:suppressAutoHyphens/>
      <w:spacing w:after="0" w:line="240" w:lineRule="auto"/>
    </w:pPr>
    <w:rPr>
      <w:rFonts w:ascii="Times New Roman" w:eastAsia="Times New Roman" w:hAnsi="Times New Roman" w:cs="FreeSans"/>
      <w:sz w:val="24"/>
      <w:szCs w:val="24"/>
      <w:lang w:val="id-ID" w:eastAsia="zh-CN"/>
    </w:rPr>
  </w:style>
  <w:style w:type="paragraph" w:styleId="Subtitle">
    <w:name w:val="Subtitle"/>
    <w:basedOn w:val="Normal"/>
    <w:next w:val="Normal"/>
    <w:link w:val="SubtitleChar"/>
    <w:qFormat/>
    <w:rsid w:val="00C22445"/>
    <w:pPr>
      <w:suppressAutoHyphens/>
      <w:spacing w:after="60" w:line="240" w:lineRule="auto"/>
      <w:jc w:val="center"/>
    </w:pPr>
    <w:rPr>
      <w:rFonts w:ascii="Arial" w:eastAsia="Arial" w:hAnsi="Arial" w:cs="Arial"/>
      <w:sz w:val="24"/>
      <w:szCs w:val="24"/>
      <w:lang w:val="id-ID" w:eastAsia="zh-CN"/>
    </w:rPr>
  </w:style>
  <w:style w:type="character" w:customStyle="1" w:styleId="SubtitleChar">
    <w:name w:val="Subtitle Char"/>
    <w:basedOn w:val="DefaultParagraphFont"/>
    <w:link w:val="Subtitle"/>
    <w:rsid w:val="00C22445"/>
    <w:rPr>
      <w:rFonts w:ascii="Arial" w:eastAsia="Arial" w:hAnsi="Arial" w:cs="Arial"/>
      <w:sz w:val="24"/>
      <w:szCs w:val="24"/>
      <w:lang w:val="id-ID" w:eastAsia="zh-CN"/>
    </w:rPr>
  </w:style>
  <w:style w:type="paragraph" w:styleId="BodyTextIndent">
    <w:name w:val="Body Text Indent"/>
    <w:basedOn w:val="Normal"/>
    <w:link w:val="BodyTextIndentChar"/>
    <w:rsid w:val="00C22445"/>
    <w:pPr>
      <w:suppressAutoHyphens/>
      <w:spacing w:after="0" w:line="240" w:lineRule="auto"/>
      <w:ind w:firstLine="567"/>
      <w:jc w:val="both"/>
    </w:pPr>
    <w:rPr>
      <w:rFonts w:ascii="Times New Roman" w:eastAsia="Times New Roman" w:hAnsi="Times New Roman" w:cs="Times New Roman"/>
      <w:sz w:val="20"/>
      <w:szCs w:val="20"/>
      <w:lang w:val="id-ID" w:eastAsia="zh-CN"/>
    </w:rPr>
  </w:style>
  <w:style w:type="character" w:customStyle="1" w:styleId="BodyTextIndentChar">
    <w:name w:val="Body Text Indent Char"/>
    <w:basedOn w:val="DefaultParagraphFont"/>
    <w:link w:val="BodyTextIndent"/>
    <w:rsid w:val="00C22445"/>
    <w:rPr>
      <w:rFonts w:ascii="Times New Roman" w:eastAsia="Times New Roman" w:hAnsi="Times New Roman" w:cs="Times New Roman"/>
      <w:sz w:val="20"/>
      <w:szCs w:val="20"/>
      <w:lang w:val="id-ID" w:eastAsia="zh-CN"/>
    </w:rPr>
  </w:style>
  <w:style w:type="paragraph" w:styleId="BodyTextIndent2">
    <w:name w:val="Body Text Indent 2"/>
    <w:basedOn w:val="Normal"/>
    <w:link w:val="BodyTextIndent2Char"/>
    <w:rsid w:val="00C22445"/>
    <w:pPr>
      <w:suppressAutoHyphens/>
      <w:spacing w:after="0" w:line="240" w:lineRule="auto"/>
      <w:ind w:left="567" w:hanging="567"/>
      <w:jc w:val="both"/>
    </w:pPr>
    <w:rPr>
      <w:rFonts w:ascii="Times New Roman" w:eastAsia="Times New Roman" w:hAnsi="Times New Roman" w:cs="Times New Roman"/>
      <w:sz w:val="20"/>
      <w:szCs w:val="20"/>
      <w:lang w:val="id-ID" w:eastAsia="zh-CN"/>
    </w:rPr>
  </w:style>
  <w:style w:type="character" w:customStyle="1" w:styleId="BodyTextIndent2Char">
    <w:name w:val="Body Text Indent 2 Char"/>
    <w:basedOn w:val="DefaultParagraphFont"/>
    <w:link w:val="BodyTextIndent2"/>
    <w:rsid w:val="00C22445"/>
    <w:rPr>
      <w:rFonts w:ascii="Times New Roman" w:eastAsia="Times New Roman" w:hAnsi="Times New Roman" w:cs="Times New Roman"/>
      <w:sz w:val="20"/>
      <w:szCs w:val="20"/>
      <w:lang w:val="id-ID" w:eastAsia="zh-CN"/>
    </w:rPr>
  </w:style>
  <w:style w:type="paragraph" w:customStyle="1" w:styleId="Equation">
    <w:name w:val="Equation"/>
    <w:basedOn w:val="BodyTextIndent"/>
    <w:rsid w:val="00C22445"/>
    <w:pPr>
      <w:tabs>
        <w:tab w:val="left" w:pos="57"/>
        <w:tab w:val="center" w:pos="1985"/>
        <w:tab w:val="right" w:pos="4026"/>
      </w:tabs>
      <w:ind w:firstLine="0"/>
      <w:jc w:val="left"/>
    </w:pPr>
  </w:style>
  <w:style w:type="paragraph" w:customStyle="1" w:styleId="Body">
    <w:name w:val="Body"/>
    <w:basedOn w:val="BodyTextIndent"/>
    <w:rsid w:val="00C22445"/>
    <w:pPr>
      <w:ind w:firstLine="288"/>
    </w:pPr>
  </w:style>
  <w:style w:type="paragraph" w:customStyle="1" w:styleId="BodyAbstract">
    <w:name w:val="Body Abstract"/>
    <w:basedOn w:val="Heading1"/>
    <w:rsid w:val="00C22445"/>
    <w:pPr>
      <w:keepLines w:val="0"/>
      <w:suppressAutoHyphens/>
      <w:spacing w:before="288" w:after="144" w:line="240" w:lineRule="auto"/>
      <w:ind w:left="567" w:right="567"/>
    </w:pPr>
    <w:rPr>
      <w:rFonts w:eastAsia="Times New Roman" w:cs="Times New Roman"/>
      <w:b w:val="0"/>
      <w:bCs w:val="0"/>
      <w:i/>
      <w:smallCaps/>
      <w:sz w:val="20"/>
      <w:szCs w:val="20"/>
      <w:lang w:val="id-ID" w:eastAsia="zh-CN"/>
    </w:rPr>
  </w:style>
  <w:style w:type="paragraph" w:styleId="FootnoteText">
    <w:name w:val="footnote text"/>
    <w:basedOn w:val="Normal"/>
    <w:link w:val="FootnoteTextChar"/>
    <w:rsid w:val="00C22445"/>
    <w:pPr>
      <w:suppressAutoHyphens/>
      <w:spacing w:after="0" w:line="240" w:lineRule="auto"/>
    </w:pPr>
    <w:rPr>
      <w:rFonts w:ascii="Times New Roman" w:eastAsia="Times New Roman" w:hAnsi="Times New Roman" w:cs="Times New Roman"/>
      <w:sz w:val="20"/>
      <w:szCs w:val="20"/>
      <w:lang w:val="id-ID" w:eastAsia="zh-CN"/>
    </w:rPr>
  </w:style>
  <w:style w:type="character" w:customStyle="1" w:styleId="FootnoteTextChar">
    <w:name w:val="Footnote Text Char"/>
    <w:basedOn w:val="DefaultParagraphFont"/>
    <w:link w:val="FootnoteText"/>
    <w:rsid w:val="00C22445"/>
    <w:rPr>
      <w:rFonts w:ascii="Times New Roman" w:eastAsia="Times New Roman" w:hAnsi="Times New Roman" w:cs="Times New Roman"/>
      <w:sz w:val="20"/>
      <w:szCs w:val="20"/>
      <w:lang w:val="id-ID" w:eastAsia="zh-CN"/>
    </w:rPr>
  </w:style>
  <w:style w:type="paragraph" w:customStyle="1" w:styleId="StyleTitle">
    <w:name w:val="Style Title"/>
    <w:basedOn w:val="Heading"/>
    <w:rsid w:val="00C22445"/>
    <w:rPr>
      <w:sz w:val="24"/>
    </w:rPr>
  </w:style>
  <w:style w:type="paragraph" w:styleId="NormalWeb">
    <w:name w:val="Normal (Web)"/>
    <w:basedOn w:val="Normal"/>
    <w:uiPriority w:val="99"/>
    <w:rsid w:val="00C22445"/>
    <w:pPr>
      <w:suppressAutoHyphens/>
      <w:spacing w:before="280" w:after="119" w:line="240" w:lineRule="auto"/>
    </w:pPr>
    <w:rPr>
      <w:rFonts w:ascii="Times New Roman" w:eastAsia="Times New Roman" w:hAnsi="Times New Roman" w:cs="Times New Roman"/>
      <w:sz w:val="24"/>
      <w:szCs w:val="24"/>
      <w:lang w:val="id-ID" w:eastAsia="zh-CN"/>
    </w:rPr>
  </w:style>
  <w:style w:type="paragraph" w:customStyle="1" w:styleId="Author">
    <w:name w:val="Author"/>
    <w:basedOn w:val="Normal"/>
    <w:rsid w:val="00C22445"/>
    <w:pPr>
      <w:suppressAutoHyphens/>
      <w:spacing w:after="0" w:line="240" w:lineRule="auto"/>
      <w:jc w:val="center"/>
    </w:pPr>
    <w:rPr>
      <w:rFonts w:ascii="Times New Roman" w:eastAsia="Times New Roman" w:hAnsi="Times New Roman" w:cs="Times New Roman"/>
      <w:b/>
      <w:sz w:val="24"/>
      <w:szCs w:val="24"/>
      <w:lang w:val="id-ID" w:eastAsia="zh-CN"/>
    </w:rPr>
  </w:style>
  <w:style w:type="paragraph" w:customStyle="1" w:styleId="AbstractTitle">
    <w:name w:val="Abstract Title"/>
    <w:basedOn w:val="Normal"/>
    <w:rsid w:val="00C22445"/>
    <w:pPr>
      <w:suppressAutoHyphens/>
      <w:spacing w:after="0" w:line="240" w:lineRule="auto"/>
      <w:jc w:val="center"/>
    </w:pPr>
    <w:rPr>
      <w:rFonts w:ascii="Times New Roman" w:eastAsia="Times New Roman" w:hAnsi="Times New Roman" w:cs="Times New Roman"/>
      <w:b/>
      <w:sz w:val="20"/>
      <w:szCs w:val="20"/>
      <w:lang w:val="id-ID" w:eastAsia="zh-CN"/>
    </w:rPr>
  </w:style>
  <w:style w:type="paragraph" w:customStyle="1" w:styleId="FrameContents">
    <w:name w:val="Frame Contents"/>
    <w:basedOn w:val="Normal"/>
    <w:rsid w:val="00C22445"/>
    <w:pPr>
      <w:suppressAutoHyphens/>
      <w:spacing w:after="0" w:line="240" w:lineRule="auto"/>
    </w:pPr>
    <w:rPr>
      <w:rFonts w:ascii="Times New Roman" w:eastAsia="Times New Roman" w:hAnsi="Times New Roman" w:cs="Times New Roman"/>
      <w:sz w:val="24"/>
      <w:szCs w:val="24"/>
      <w:lang w:val="id-ID" w:eastAsia="zh-CN"/>
    </w:rPr>
  </w:style>
  <w:style w:type="paragraph" w:customStyle="1" w:styleId="TableContents">
    <w:name w:val="Table Contents"/>
    <w:basedOn w:val="Normal"/>
    <w:rsid w:val="00C22445"/>
    <w:pPr>
      <w:suppressLineNumbers/>
      <w:suppressAutoHyphens/>
      <w:spacing w:after="0" w:line="240" w:lineRule="auto"/>
    </w:pPr>
    <w:rPr>
      <w:rFonts w:ascii="Times New Roman" w:eastAsia="Times New Roman" w:hAnsi="Times New Roman" w:cs="Times New Roman"/>
      <w:sz w:val="24"/>
      <w:szCs w:val="24"/>
      <w:lang w:val="id-ID" w:eastAsia="zh-CN"/>
    </w:rPr>
  </w:style>
  <w:style w:type="paragraph" w:customStyle="1" w:styleId="TableHeading">
    <w:name w:val="Table Heading"/>
    <w:basedOn w:val="TableContents"/>
    <w:rsid w:val="00C22445"/>
    <w:pPr>
      <w:jc w:val="center"/>
    </w:pPr>
    <w:rPr>
      <w:b/>
      <w:bCs/>
    </w:rPr>
  </w:style>
  <w:style w:type="paragraph" w:customStyle="1" w:styleId="JSKReferenceItem">
    <w:name w:val="JSK Reference Item"/>
    <w:basedOn w:val="Normal"/>
    <w:rsid w:val="00C22445"/>
    <w:pPr>
      <w:numPr>
        <w:numId w:val="16"/>
      </w:numPr>
      <w:suppressAutoHyphens/>
      <w:snapToGrid w:val="0"/>
      <w:spacing w:after="0" w:line="240" w:lineRule="auto"/>
      <w:jc w:val="both"/>
    </w:pPr>
    <w:rPr>
      <w:rFonts w:ascii="Times New Roman" w:eastAsia="Times New Roman" w:hAnsi="Times New Roman" w:cs="Times New Roman"/>
      <w:sz w:val="16"/>
      <w:szCs w:val="24"/>
      <w:lang w:val="id-ID" w:eastAsia="zh-CN"/>
    </w:rPr>
  </w:style>
  <w:style w:type="paragraph" w:customStyle="1" w:styleId="JSKParagraph">
    <w:name w:val="JSK Paragraph"/>
    <w:basedOn w:val="Normal"/>
    <w:rsid w:val="00C22445"/>
    <w:pPr>
      <w:suppressAutoHyphens/>
      <w:snapToGrid w:val="0"/>
      <w:spacing w:after="0" w:line="240" w:lineRule="auto"/>
      <w:ind w:firstLine="216"/>
      <w:jc w:val="both"/>
    </w:pPr>
    <w:rPr>
      <w:rFonts w:ascii="Times New Roman" w:eastAsia="Times New Roman" w:hAnsi="Times New Roman" w:cs="Times New Roman"/>
      <w:sz w:val="20"/>
      <w:szCs w:val="24"/>
      <w:lang w:val="id-ID" w:eastAsia="zh-CN"/>
    </w:rPr>
  </w:style>
  <w:style w:type="paragraph" w:customStyle="1" w:styleId="Gambar">
    <w:name w:val="Gambar"/>
    <w:basedOn w:val="Caption"/>
    <w:rsid w:val="00C22445"/>
  </w:style>
  <w:style w:type="paragraph" w:customStyle="1" w:styleId="Tabel">
    <w:name w:val="Tabel"/>
    <w:basedOn w:val="Caption"/>
    <w:rsid w:val="00C22445"/>
  </w:style>
  <w:style w:type="paragraph" w:styleId="TableofFigures">
    <w:name w:val="table of figures"/>
    <w:basedOn w:val="Normal"/>
    <w:next w:val="Normal"/>
    <w:uiPriority w:val="99"/>
    <w:unhideWhenUsed/>
    <w:rsid w:val="00C22445"/>
    <w:pPr>
      <w:suppressAutoHyphens/>
      <w:spacing w:after="0" w:line="240" w:lineRule="auto"/>
    </w:pPr>
    <w:rPr>
      <w:rFonts w:ascii="Times New Roman" w:eastAsia="Times New Roman" w:hAnsi="Times New Roman" w:cs="Times New Roman"/>
      <w:b/>
      <w:sz w:val="20"/>
      <w:szCs w:val="24"/>
      <w:lang w:val="id-ID"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679681">
      <w:bodyDiv w:val="1"/>
      <w:marLeft w:val="0"/>
      <w:marRight w:val="0"/>
      <w:marTop w:val="0"/>
      <w:marBottom w:val="0"/>
      <w:divBdr>
        <w:top w:val="none" w:sz="0" w:space="0" w:color="auto"/>
        <w:left w:val="none" w:sz="0" w:space="0" w:color="auto"/>
        <w:bottom w:val="none" w:sz="0" w:space="0" w:color="auto"/>
        <w:right w:val="none" w:sz="0" w:space="0" w:color="auto"/>
      </w:divBdr>
    </w:div>
    <w:div w:id="37973858">
      <w:bodyDiv w:val="1"/>
      <w:marLeft w:val="0"/>
      <w:marRight w:val="0"/>
      <w:marTop w:val="0"/>
      <w:marBottom w:val="0"/>
      <w:divBdr>
        <w:top w:val="none" w:sz="0" w:space="0" w:color="auto"/>
        <w:left w:val="none" w:sz="0" w:space="0" w:color="auto"/>
        <w:bottom w:val="none" w:sz="0" w:space="0" w:color="auto"/>
        <w:right w:val="none" w:sz="0" w:space="0" w:color="auto"/>
      </w:divBdr>
    </w:div>
    <w:div w:id="80107817">
      <w:bodyDiv w:val="1"/>
      <w:marLeft w:val="0"/>
      <w:marRight w:val="0"/>
      <w:marTop w:val="0"/>
      <w:marBottom w:val="0"/>
      <w:divBdr>
        <w:top w:val="none" w:sz="0" w:space="0" w:color="auto"/>
        <w:left w:val="none" w:sz="0" w:space="0" w:color="auto"/>
        <w:bottom w:val="none" w:sz="0" w:space="0" w:color="auto"/>
        <w:right w:val="none" w:sz="0" w:space="0" w:color="auto"/>
      </w:divBdr>
    </w:div>
    <w:div w:id="100761386">
      <w:bodyDiv w:val="1"/>
      <w:marLeft w:val="0"/>
      <w:marRight w:val="0"/>
      <w:marTop w:val="0"/>
      <w:marBottom w:val="0"/>
      <w:divBdr>
        <w:top w:val="none" w:sz="0" w:space="0" w:color="auto"/>
        <w:left w:val="none" w:sz="0" w:space="0" w:color="auto"/>
        <w:bottom w:val="none" w:sz="0" w:space="0" w:color="auto"/>
        <w:right w:val="none" w:sz="0" w:space="0" w:color="auto"/>
      </w:divBdr>
    </w:div>
    <w:div w:id="151796014">
      <w:bodyDiv w:val="1"/>
      <w:marLeft w:val="0"/>
      <w:marRight w:val="0"/>
      <w:marTop w:val="0"/>
      <w:marBottom w:val="0"/>
      <w:divBdr>
        <w:top w:val="none" w:sz="0" w:space="0" w:color="auto"/>
        <w:left w:val="none" w:sz="0" w:space="0" w:color="auto"/>
        <w:bottom w:val="none" w:sz="0" w:space="0" w:color="auto"/>
        <w:right w:val="none" w:sz="0" w:space="0" w:color="auto"/>
      </w:divBdr>
    </w:div>
    <w:div w:id="191187274">
      <w:bodyDiv w:val="1"/>
      <w:marLeft w:val="0"/>
      <w:marRight w:val="0"/>
      <w:marTop w:val="0"/>
      <w:marBottom w:val="0"/>
      <w:divBdr>
        <w:top w:val="none" w:sz="0" w:space="0" w:color="auto"/>
        <w:left w:val="none" w:sz="0" w:space="0" w:color="auto"/>
        <w:bottom w:val="none" w:sz="0" w:space="0" w:color="auto"/>
        <w:right w:val="none" w:sz="0" w:space="0" w:color="auto"/>
      </w:divBdr>
    </w:div>
    <w:div w:id="192349112">
      <w:bodyDiv w:val="1"/>
      <w:marLeft w:val="0"/>
      <w:marRight w:val="0"/>
      <w:marTop w:val="0"/>
      <w:marBottom w:val="0"/>
      <w:divBdr>
        <w:top w:val="none" w:sz="0" w:space="0" w:color="auto"/>
        <w:left w:val="none" w:sz="0" w:space="0" w:color="auto"/>
        <w:bottom w:val="none" w:sz="0" w:space="0" w:color="auto"/>
        <w:right w:val="none" w:sz="0" w:space="0" w:color="auto"/>
      </w:divBdr>
    </w:div>
    <w:div w:id="199364594">
      <w:bodyDiv w:val="1"/>
      <w:marLeft w:val="0"/>
      <w:marRight w:val="0"/>
      <w:marTop w:val="0"/>
      <w:marBottom w:val="0"/>
      <w:divBdr>
        <w:top w:val="none" w:sz="0" w:space="0" w:color="auto"/>
        <w:left w:val="none" w:sz="0" w:space="0" w:color="auto"/>
        <w:bottom w:val="none" w:sz="0" w:space="0" w:color="auto"/>
        <w:right w:val="none" w:sz="0" w:space="0" w:color="auto"/>
      </w:divBdr>
    </w:div>
    <w:div w:id="219439526">
      <w:bodyDiv w:val="1"/>
      <w:marLeft w:val="0"/>
      <w:marRight w:val="0"/>
      <w:marTop w:val="0"/>
      <w:marBottom w:val="0"/>
      <w:divBdr>
        <w:top w:val="none" w:sz="0" w:space="0" w:color="auto"/>
        <w:left w:val="none" w:sz="0" w:space="0" w:color="auto"/>
        <w:bottom w:val="none" w:sz="0" w:space="0" w:color="auto"/>
        <w:right w:val="none" w:sz="0" w:space="0" w:color="auto"/>
      </w:divBdr>
    </w:div>
    <w:div w:id="334646663">
      <w:bodyDiv w:val="1"/>
      <w:marLeft w:val="0"/>
      <w:marRight w:val="0"/>
      <w:marTop w:val="0"/>
      <w:marBottom w:val="0"/>
      <w:divBdr>
        <w:top w:val="none" w:sz="0" w:space="0" w:color="auto"/>
        <w:left w:val="none" w:sz="0" w:space="0" w:color="auto"/>
        <w:bottom w:val="none" w:sz="0" w:space="0" w:color="auto"/>
        <w:right w:val="none" w:sz="0" w:space="0" w:color="auto"/>
      </w:divBdr>
    </w:div>
    <w:div w:id="348725378">
      <w:bodyDiv w:val="1"/>
      <w:marLeft w:val="0"/>
      <w:marRight w:val="0"/>
      <w:marTop w:val="0"/>
      <w:marBottom w:val="0"/>
      <w:divBdr>
        <w:top w:val="none" w:sz="0" w:space="0" w:color="auto"/>
        <w:left w:val="none" w:sz="0" w:space="0" w:color="auto"/>
        <w:bottom w:val="none" w:sz="0" w:space="0" w:color="auto"/>
        <w:right w:val="none" w:sz="0" w:space="0" w:color="auto"/>
      </w:divBdr>
    </w:div>
    <w:div w:id="358511556">
      <w:bodyDiv w:val="1"/>
      <w:marLeft w:val="0"/>
      <w:marRight w:val="0"/>
      <w:marTop w:val="0"/>
      <w:marBottom w:val="0"/>
      <w:divBdr>
        <w:top w:val="none" w:sz="0" w:space="0" w:color="auto"/>
        <w:left w:val="none" w:sz="0" w:space="0" w:color="auto"/>
        <w:bottom w:val="none" w:sz="0" w:space="0" w:color="auto"/>
        <w:right w:val="none" w:sz="0" w:space="0" w:color="auto"/>
      </w:divBdr>
    </w:div>
    <w:div w:id="448473806">
      <w:bodyDiv w:val="1"/>
      <w:marLeft w:val="0"/>
      <w:marRight w:val="0"/>
      <w:marTop w:val="0"/>
      <w:marBottom w:val="0"/>
      <w:divBdr>
        <w:top w:val="none" w:sz="0" w:space="0" w:color="auto"/>
        <w:left w:val="none" w:sz="0" w:space="0" w:color="auto"/>
        <w:bottom w:val="none" w:sz="0" w:space="0" w:color="auto"/>
        <w:right w:val="none" w:sz="0" w:space="0" w:color="auto"/>
      </w:divBdr>
    </w:div>
    <w:div w:id="454834511">
      <w:bodyDiv w:val="1"/>
      <w:marLeft w:val="0"/>
      <w:marRight w:val="0"/>
      <w:marTop w:val="0"/>
      <w:marBottom w:val="0"/>
      <w:divBdr>
        <w:top w:val="none" w:sz="0" w:space="0" w:color="auto"/>
        <w:left w:val="none" w:sz="0" w:space="0" w:color="auto"/>
        <w:bottom w:val="none" w:sz="0" w:space="0" w:color="auto"/>
        <w:right w:val="none" w:sz="0" w:space="0" w:color="auto"/>
      </w:divBdr>
    </w:div>
    <w:div w:id="478956271">
      <w:bodyDiv w:val="1"/>
      <w:marLeft w:val="0"/>
      <w:marRight w:val="0"/>
      <w:marTop w:val="0"/>
      <w:marBottom w:val="0"/>
      <w:divBdr>
        <w:top w:val="none" w:sz="0" w:space="0" w:color="auto"/>
        <w:left w:val="none" w:sz="0" w:space="0" w:color="auto"/>
        <w:bottom w:val="none" w:sz="0" w:space="0" w:color="auto"/>
        <w:right w:val="none" w:sz="0" w:space="0" w:color="auto"/>
      </w:divBdr>
    </w:div>
    <w:div w:id="559826877">
      <w:bodyDiv w:val="1"/>
      <w:marLeft w:val="0"/>
      <w:marRight w:val="0"/>
      <w:marTop w:val="0"/>
      <w:marBottom w:val="0"/>
      <w:divBdr>
        <w:top w:val="none" w:sz="0" w:space="0" w:color="auto"/>
        <w:left w:val="none" w:sz="0" w:space="0" w:color="auto"/>
        <w:bottom w:val="none" w:sz="0" w:space="0" w:color="auto"/>
        <w:right w:val="none" w:sz="0" w:space="0" w:color="auto"/>
      </w:divBdr>
    </w:div>
    <w:div w:id="597249606">
      <w:bodyDiv w:val="1"/>
      <w:marLeft w:val="0"/>
      <w:marRight w:val="0"/>
      <w:marTop w:val="0"/>
      <w:marBottom w:val="0"/>
      <w:divBdr>
        <w:top w:val="none" w:sz="0" w:space="0" w:color="auto"/>
        <w:left w:val="none" w:sz="0" w:space="0" w:color="auto"/>
        <w:bottom w:val="none" w:sz="0" w:space="0" w:color="auto"/>
        <w:right w:val="none" w:sz="0" w:space="0" w:color="auto"/>
      </w:divBdr>
    </w:div>
    <w:div w:id="675570623">
      <w:bodyDiv w:val="1"/>
      <w:marLeft w:val="0"/>
      <w:marRight w:val="0"/>
      <w:marTop w:val="0"/>
      <w:marBottom w:val="0"/>
      <w:divBdr>
        <w:top w:val="none" w:sz="0" w:space="0" w:color="auto"/>
        <w:left w:val="none" w:sz="0" w:space="0" w:color="auto"/>
        <w:bottom w:val="none" w:sz="0" w:space="0" w:color="auto"/>
        <w:right w:val="none" w:sz="0" w:space="0" w:color="auto"/>
      </w:divBdr>
    </w:div>
    <w:div w:id="676810424">
      <w:bodyDiv w:val="1"/>
      <w:marLeft w:val="0"/>
      <w:marRight w:val="0"/>
      <w:marTop w:val="0"/>
      <w:marBottom w:val="0"/>
      <w:divBdr>
        <w:top w:val="none" w:sz="0" w:space="0" w:color="auto"/>
        <w:left w:val="none" w:sz="0" w:space="0" w:color="auto"/>
        <w:bottom w:val="none" w:sz="0" w:space="0" w:color="auto"/>
        <w:right w:val="none" w:sz="0" w:space="0" w:color="auto"/>
      </w:divBdr>
    </w:div>
    <w:div w:id="696735697">
      <w:bodyDiv w:val="1"/>
      <w:marLeft w:val="0"/>
      <w:marRight w:val="0"/>
      <w:marTop w:val="0"/>
      <w:marBottom w:val="0"/>
      <w:divBdr>
        <w:top w:val="none" w:sz="0" w:space="0" w:color="auto"/>
        <w:left w:val="none" w:sz="0" w:space="0" w:color="auto"/>
        <w:bottom w:val="none" w:sz="0" w:space="0" w:color="auto"/>
        <w:right w:val="none" w:sz="0" w:space="0" w:color="auto"/>
      </w:divBdr>
    </w:div>
    <w:div w:id="700478751">
      <w:bodyDiv w:val="1"/>
      <w:marLeft w:val="0"/>
      <w:marRight w:val="0"/>
      <w:marTop w:val="0"/>
      <w:marBottom w:val="0"/>
      <w:divBdr>
        <w:top w:val="none" w:sz="0" w:space="0" w:color="auto"/>
        <w:left w:val="none" w:sz="0" w:space="0" w:color="auto"/>
        <w:bottom w:val="none" w:sz="0" w:space="0" w:color="auto"/>
        <w:right w:val="none" w:sz="0" w:space="0" w:color="auto"/>
      </w:divBdr>
    </w:div>
    <w:div w:id="738483386">
      <w:bodyDiv w:val="1"/>
      <w:marLeft w:val="0"/>
      <w:marRight w:val="0"/>
      <w:marTop w:val="0"/>
      <w:marBottom w:val="0"/>
      <w:divBdr>
        <w:top w:val="none" w:sz="0" w:space="0" w:color="auto"/>
        <w:left w:val="none" w:sz="0" w:space="0" w:color="auto"/>
        <w:bottom w:val="none" w:sz="0" w:space="0" w:color="auto"/>
        <w:right w:val="none" w:sz="0" w:space="0" w:color="auto"/>
      </w:divBdr>
    </w:div>
    <w:div w:id="780490233">
      <w:bodyDiv w:val="1"/>
      <w:marLeft w:val="0"/>
      <w:marRight w:val="0"/>
      <w:marTop w:val="0"/>
      <w:marBottom w:val="0"/>
      <w:divBdr>
        <w:top w:val="none" w:sz="0" w:space="0" w:color="auto"/>
        <w:left w:val="none" w:sz="0" w:space="0" w:color="auto"/>
        <w:bottom w:val="none" w:sz="0" w:space="0" w:color="auto"/>
        <w:right w:val="none" w:sz="0" w:space="0" w:color="auto"/>
      </w:divBdr>
    </w:div>
    <w:div w:id="855003545">
      <w:bodyDiv w:val="1"/>
      <w:marLeft w:val="0"/>
      <w:marRight w:val="0"/>
      <w:marTop w:val="0"/>
      <w:marBottom w:val="0"/>
      <w:divBdr>
        <w:top w:val="none" w:sz="0" w:space="0" w:color="auto"/>
        <w:left w:val="none" w:sz="0" w:space="0" w:color="auto"/>
        <w:bottom w:val="none" w:sz="0" w:space="0" w:color="auto"/>
        <w:right w:val="none" w:sz="0" w:space="0" w:color="auto"/>
      </w:divBdr>
    </w:div>
    <w:div w:id="892697316">
      <w:bodyDiv w:val="1"/>
      <w:marLeft w:val="0"/>
      <w:marRight w:val="0"/>
      <w:marTop w:val="0"/>
      <w:marBottom w:val="0"/>
      <w:divBdr>
        <w:top w:val="none" w:sz="0" w:space="0" w:color="auto"/>
        <w:left w:val="none" w:sz="0" w:space="0" w:color="auto"/>
        <w:bottom w:val="none" w:sz="0" w:space="0" w:color="auto"/>
        <w:right w:val="none" w:sz="0" w:space="0" w:color="auto"/>
      </w:divBdr>
    </w:div>
    <w:div w:id="970018464">
      <w:bodyDiv w:val="1"/>
      <w:marLeft w:val="0"/>
      <w:marRight w:val="0"/>
      <w:marTop w:val="0"/>
      <w:marBottom w:val="0"/>
      <w:divBdr>
        <w:top w:val="none" w:sz="0" w:space="0" w:color="auto"/>
        <w:left w:val="none" w:sz="0" w:space="0" w:color="auto"/>
        <w:bottom w:val="none" w:sz="0" w:space="0" w:color="auto"/>
        <w:right w:val="none" w:sz="0" w:space="0" w:color="auto"/>
      </w:divBdr>
    </w:div>
    <w:div w:id="1035958878">
      <w:bodyDiv w:val="1"/>
      <w:marLeft w:val="0"/>
      <w:marRight w:val="0"/>
      <w:marTop w:val="0"/>
      <w:marBottom w:val="0"/>
      <w:divBdr>
        <w:top w:val="none" w:sz="0" w:space="0" w:color="auto"/>
        <w:left w:val="none" w:sz="0" w:space="0" w:color="auto"/>
        <w:bottom w:val="none" w:sz="0" w:space="0" w:color="auto"/>
        <w:right w:val="none" w:sz="0" w:space="0" w:color="auto"/>
      </w:divBdr>
    </w:div>
    <w:div w:id="1042172878">
      <w:bodyDiv w:val="1"/>
      <w:marLeft w:val="0"/>
      <w:marRight w:val="0"/>
      <w:marTop w:val="0"/>
      <w:marBottom w:val="0"/>
      <w:divBdr>
        <w:top w:val="none" w:sz="0" w:space="0" w:color="auto"/>
        <w:left w:val="none" w:sz="0" w:space="0" w:color="auto"/>
        <w:bottom w:val="none" w:sz="0" w:space="0" w:color="auto"/>
        <w:right w:val="none" w:sz="0" w:space="0" w:color="auto"/>
      </w:divBdr>
    </w:div>
    <w:div w:id="1045758564">
      <w:bodyDiv w:val="1"/>
      <w:marLeft w:val="0"/>
      <w:marRight w:val="0"/>
      <w:marTop w:val="0"/>
      <w:marBottom w:val="0"/>
      <w:divBdr>
        <w:top w:val="none" w:sz="0" w:space="0" w:color="auto"/>
        <w:left w:val="none" w:sz="0" w:space="0" w:color="auto"/>
        <w:bottom w:val="none" w:sz="0" w:space="0" w:color="auto"/>
        <w:right w:val="none" w:sz="0" w:space="0" w:color="auto"/>
      </w:divBdr>
    </w:div>
    <w:div w:id="1066031849">
      <w:bodyDiv w:val="1"/>
      <w:marLeft w:val="0"/>
      <w:marRight w:val="0"/>
      <w:marTop w:val="0"/>
      <w:marBottom w:val="0"/>
      <w:divBdr>
        <w:top w:val="none" w:sz="0" w:space="0" w:color="auto"/>
        <w:left w:val="none" w:sz="0" w:space="0" w:color="auto"/>
        <w:bottom w:val="none" w:sz="0" w:space="0" w:color="auto"/>
        <w:right w:val="none" w:sz="0" w:space="0" w:color="auto"/>
      </w:divBdr>
    </w:div>
    <w:div w:id="1068384977">
      <w:bodyDiv w:val="1"/>
      <w:marLeft w:val="0"/>
      <w:marRight w:val="0"/>
      <w:marTop w:val="0"/>
      <w:marBottom w:val="0"/>
      <w:divBdr>
        <w:top w:val="none" w:sz="0" w:space="0" w:color="auto"/>
        <w:left w:val="none" w:sz="0" w:space="0" w:color="auto"/>
        <w:bottom w:val="none" w:sz="0" w:space="0" w:color="auto"/>
        <w:right w:val="none" w:sz="0" w:space="0" w:color="auto"/>
      </w:divBdr>
      <w:divsChild>
        <w:div w:id="1212158500">
          <w:marLeft w:val="0"/>
          <w:marRight w:val="0"/>
          <w:marTop w:val="0"/>
          <w:marBottom w:val="0"/>
          <w:divBdr>
            <w:top w:val="none" w:sz="0" w:space="0" w:color="auto"/>
            <w:left w:val="none" w:sz="0" w:space="0" w:color="auto"/>
            <w:bottom w:val="none" w:sz="0" w:space="0" w:color="auto"/>
            <w:right w:val="none" w:sz="0" w:space="0" w:color="auto"/>
          </w:divBdr>
          <w:divsChild>
            <w:div w:id="550460891">
              <w:marLeft w:val="0"/>
              <w:marRight w:val="0"/>
              <w:marTop w:val="0"/>
              <w:marBottom w:val="0"/>
              <w:divBdr>
                <w:top w:val="none" w:sz="0" w:space="0" w:color="auto"/>
                <w:left w:val="none" w:sz="0" w:space="0" w:color="auto"/>
                <w:bottom w:val="none" w:sz="0" w:space="0" w:color="auto"/>
                <w:right w:val="none" w:sz="0" w:space="0" w:color="auto"/>
              </w:divBdr>
              <w:divsChild>
                <w:div w:id="693769325">
                  <w:marLeft w:val="0"/>
                  <w:marRight w:val="0"/>
                  <w:marTop w:val="0"/>
                  <w:marBottom w:val="0"/>
                  <w:divBdr>
                    <w:top w:val="none" w:sz="0" w:space="0" w:color="auto"/>
                    <w:left w:val="none" w:sz="0" w:space="0" w:color="auto"/>
                    <w:bottom w:val="none" w:sz="0" w:space="0" w:color="auto"/>
                    <w:right w:val="none" w:sz="0" w:space="0" w:color="auto"/>
                  </w:divBdr>
                  <w:divsChild>
                    <w:div w:id="1637644347">
                      <w:marLeft w:val="0"/>
                      <w:marRight w:val="0"/>
                      <w:marTop w:val="0"/>
                      <w:marBottom w:val="0"/>
                      <w:divBdr>
                        <w:top w:val="none" w:sz="0" w:space="0" w:color="auto"/>
                        <w:left w:val="none" w:sz="0" w:space="0" w:color="auto"/>
                        <w:bottom w:val="none" w:sz="0" w:space="0" w:color="auto"/>
                        <w:right w:val="none" w:sz="0" w:space="0" w:color="auto"/>
                      </w:divBdr>
                      <w:divsChild>
                        <w:div w:id="69022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6323051">
          <w:marLeft w:val="0"/>
          <w:marRight w:val="0"/>
          <w:marTop w:val="0"/>
          <w:marBottom w:val="0"/>
          <w:divBdr>
            <w:top w:val="none" w:sz="0" w:space="0" w:color="auto"/>
            <w:left w:val="none" w:sz="0" w:space="0" w:color="auto"/>
            <w:bottom w:val="none" w:sz="0" w:space="0" w:color="auto"/>
            <w:right w:val="none" w:sz="0" w:space="0" w:color="auto"/>
          </w:divBdr>
          <w:divsChild>
            <w:div w:id="1185442707">
              <w:marLeft w:val="0"/>
              <w:marRight w:val="0"/>
              <w:marTop w:val="0"/>
              <w:marBottom w:val="0"/>
              <w:divBdr>
                <w:top w:val="none" w:sz="0" w:space="0" w:color="auto"/>
                <w:left w:val="none" w:sz="0" w:space="0" w:color="auto"/>
                <w:bottom w:val="none" w:sz="0" w:space="0" w:color="auto"/>
                <w:right w:val="none" w:sz="0" w:space="0" w:color="auto"/>
              </w:divBdr>
              <w:divsChild>
                <w:div w:id="550194086">
                  <w:marLeft w:val="0"/>
                  <w:marRight w:val="0"/>
                  <w:marTop w:val="0"/>
                  <w:marBottom w:val="0"/>
                  <w:divBdr>
                    <w:top w:val="none" w:sz="0" w:space="0" w:color="auto"/>
                    <w:left w:val="none" w:sz="0" w:space="0" w:color="auto"/>
                    <w:bottom w:val="none" w:sz="0" w:space="0" w:color="auto"/>
                    <w:right w:val="none" w:sz="0" w:space="0" w:color="auto"/>
                  </w:divBdr>
                  <w:divsChild>
                    <w:div w:id="1138837586">
                      <w:marLeft w:val="0"/>
                      <w:marRight w:val="0"/>
                      <w:marTop w:val="0"/>
                      <w:marBottom w:val="0"/>
                      <w:divBdr>
                        <w:top w:val="none" w:sz="0" w:space="0" w:color="auto"/>
                        <w:left w:val="none" w:sz="0" w:space="0" w:color="auto"/>
                        <w:bottom w:val="none" w:sz="0" w:space="0" w:color="auto"/>
                        <w:right w:val="none" w:sz="0" w:space="0" w:color="auto"/>
                      </w:divBdr>
                      <w:divsChild>
                        <w:div w:id="1851410342">
                          <w:marLeft w:val="6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1935439">
          <w:marLeft w:val="0"/>
          <w:marRight w:val="0"/>
          <w:marTop w:val="0"/>
          <w:marBottom w:val="0"/>
          <w:divBdr>
            <w:top w:val="none" w:sz="0" w:space="0" w:color="auto"/>
            <w:left w:val="none" w:sz="0" w:space="0" w:color="auto"/>
            <w:bottom w:val="none" w:sz="0" w:space="0" w:color="auto"/>
            <w:right w:val="none" w:sz="0" w:space="0" w:color="auto"/>
          </w:divBdr>
          <w:divsChild>
            <w:div w:id="1071390009">
              <w:marLeft w:val="0"/>
              <w:marRight w:val="0"/>
              <w:marTop w:val="0"/>
              <w:marBottom w:val="0"/>
              <w:divBdr>
                <w:top w:val="none" w:sz="0" w:space="0" w:color="auto"/>
                <w:left w:val="none" w:sz="0" w:space="0" w:color="auto"/>
                <w:bottom w:val="none" w:sz="0" w:space="0" w:color="auto"/>
                <w:right w:val="none" w:sz="0" w:space="0" w:color="auto"/>
              </w:divBdr>
              <w:divsChild>
                <w:div w:id="766849994">
                  <w:marLeft w:val="0"/>
                  <w:marRight w:val="0"/>
                  <w:marTop w:val="0"/>
                  <w:marBottom w:val="150"/>
                  <w:divBdr>
                    <w:top w:val="none" w:sz="0" w:space="0" w:color="auto"/>
                    <w:left w:val="none" w:sz="0" w:space="0" w:color="auto"/>
                    <w:bottom w:val="none" w:sz="0" w:space="0" w:color="auto"/>
                    <w:right w:val="none" w:sz="0" w:space="0" w:color="auto"/>
                  </w:divBdr>
                  <w:divsChild>
                    <w:div w:id="787285584">
                      <w:marLeft w:val="0"/>
                      <w:marRight w:val="0"/>
                      <w:marTop w:val="0"/>
                      <w:marBottom w:val="0"/>
                      <w:divBdr>
                        <w:top w:val="none" w:sz="0" w:space="0" w:color="auto"/>
                        <w:left w:val="none" w:sz="0" w:space="0" w:color="auto"/>
                        <w:bottom w:val="none" w:sz="0" w:space="0" w:color="auto"/>
                        <w:right w:val="none" w:sz="0" w:space="0" w:color="auto"/>
                      </w:divBdr>
                    </w:div>
                  </w:divsChild>
                </w:div>
                <w:div w:id="479544129">
                  <w:marLeft w:val="0"/>
                  <w:marRight w:val="0"/>
                  <w:marTop w:val="75"/>
                  <w:marBottom w:val="0"/>
                  <w:divBdr>
                    <w:top w:val="none" w:sz="0" w:space="0" w:color="auto"/>
                    <w:left w:val="none" w:sz="0" w:space="0" w:color="auto"/>
                    <w:bottom w:val="none" w:sz="0" w:space="0" w:color="auto"/>
                    <w:right w:val="none" w:sz="0" w:space="0" w:color="auto"/>
                  </w:divBdr>
                  <w:divsChild>
                    <w:div w:id="1942102946">
                      <w:marLeft w:val="0"/>
                      <w:marRight w:val="0"/>
                      <w:marTop w:val="0"/>
                      <w:marBottom w:val="0"/>
                      <w:divBdr>
                        <w:top w:val="none" w:sz="0" w:space="0" w:color="auto"/>
                        <w:left w:val="none" w:sz="0" w:space="0" w:color="auto"/>
                        <w:bottom w:val="none" w:sz="0" w:space="0" w:color="auto"/>
                        <w:right w:val="none" w:sz="0" w:space="0" w:color="auto"/>
                      </w:divBdr>
                      <w:divsChild>
                        <w:div w:id="10648322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092974058">
      <w:bodyDiv w:val="1"/>
      <w:marLeft w:val="0"/>
      <w:marRight w:val="0"/>
      <w:marTop w:val="0"/>
      <w:marBottom w:val="0"/>
      <w:divBdr>
        <w:top w:val="none" w:sz="0" w:space="0" w:color="auto"/>
        <w:left w:val="none" w:sz="0" w:space="0" w:color="auto"/>
        <w:bottom w:val="none" w:sz="0" w:space="0" w:color="auto"/>
        <w:right w:val="none" w:sz="0" w:space="0" w:color="auto"/>
      </w:divBdr>
    </w:div>
    <w:div w:id="1147085041">
      <w:bodyDiv w:val="1"/>
      <w:marLeft w:val="0"/>
      <w:marRight w:val="0"/>
      <w:marTop w:val="0"/>
      <w:marBottom w:val="0"/>
      <w:divBdr>
        <w:top w:val="none" w:sz="0" w:space="0" w:color="auto"/>
        <w:left w:val="none" w:sz="0" w:space="0" w:color="auto"/>
        <w:bottom w:val="none" w:sz="0" w:space="0" w:color="auto"/>
        <w:right w:val="none" w:sz="0" w:space="0" w:color="auto"/>
      </w:divBdr>
      <w:divsChild>
        <w:div w:id="797407397">
          <w:marLeft w:val="0"/>
          <w:marRight w:val="0"/>
          <w:marTop w:val="0"/>
          <w:marBottom w:val="0"/>
          <w:divBdr>
            <w:top w:val="none" w:sz="0" w:space="0" w:color="auto"/>
            <w:left w:val="none" w:sz="0" w:space="0" w:color="auto"/>
            <w:bottom w:val="none" w:sz="0" w:space="0" w:color="auto"/>
            <w:right w:val="none" w:sz="0" w:space="0" w:color="auto"/>
          </w:divBdr>
          <w:divsChild>
            <w:div w:id="2044281542">
              <w:marLeft w:val="0"/>
              <w:marRight w:val="0"/>
              <w:marTop w:val="0"/>
              <w:marBottom w:val="0"/>
              <w:divBdr>
                <w:top w:val="none" w:sz="0" w:space="0" w:color="auto"/>
                <w:left w:val="none" w:sz="0" w:space="0" w:color="auto"/>
                <w:bottom w:val="none" w:sz="0" w:space="0" w:color="auto"/>
                <w:right w:val="none" w:sz="0" w:space="0" w:color="auto"/>
              </w:divBdr>
              <w:divsChild>
                <w:div w:id="702246466">
                  <w:marLeft w:val="0"/>
                  <w:marRight w:val="0"/>
                  <w:marTop w:val="0"/>
                  <w:marBottom w:val="0"/>
                  <w:divBdr>
                    <w:top w:val="none" w:sz="0" w:space="0" w:color="auto"/>
                    <w:left w:val="none" w:sz="0" w:space="0" w:color="auto"/>
                    <w:bottom w:val="none" w:sz="0" w:space="0" w:color="auto"/>
                    <w:right w:val="none" w:sz="0" w:space="0" w:color="auto"/>
                  </w:divBdr>
                  <w:divsChild>
                    <w:div w:id="620301918">
                      <w:marLeft w:val="0"/>
                      <w:marRight w:val="0"/>
                      <w:marTop w:val="0"/>
                      <w:marBottom w:val="0"/>
                      <w:divBdr>
                        <w:top w:val="none" w:sz="0" w:space="0" w:color="auto"/>
                        <w:left w:val="none" w:sz="0" w:space="0" w:color="auto"/>
                        <w:bottom w:val="none" w:sz="0" w:space="0" w:color="auto"/>
                        <w:right w:val="none" w:sz="0" w:space="0" w:color="auto"/>
                      </w:divBdr>
                      <w:divsChild>
                        <w:div w:id="110364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7255260">
          <w:marLeft w:val="0"/>
          <w:marRight w:val="0"/>
          <w:marTop w:val="0"/>
          <w:marBottom w:val="0"/>
          <w:divBdr>
            <w:top w:val="none" w:sz="0" w:space="0" w:color="auto"/>
            <w:left w:val="none" w:sz="0" w:space="0" w:color="auto"/>
            <w:bottom w:val="none" w:sz="0" w:space="0" w:color="auto"/>
            <w:right w:val="none" w:sz="0" w:space="0" w:color="auto"/>
          </w:divBdr>
          <w:divsChild>
            <w:div w:id="390546539">
              <w:marLeft w:val="0"/>
              <w:marRight w:val="0"/>
              <w:marTop w:val="0"/>
              <w:marBottom w:val="0"/>
              <w:divBdr>
                <w:top w:val="none" w:sz="0" w:space="0" w:color="auto"/>
                <w:left w:val="none" w:sz="0" w:space="0" w:color="auto"/>
                <w:bottom w:val="none" w:sz="0" w:space="0" w:color="auto"/>
                <w:right w:val="none" w:sz="0" w:space="0" w:color="auto"/>
              </w:divBdr>
              <w:divsChild>
                <w:div w:id="794174901">
                  <w:marLeft w:val="0"/>
                  <w:marRight w:val="0"/>
                  <w:marTop w:val="0"/>
                  <w:marBottom w:val="0"/>
                  <w:divBdr>
                    <w:top w:val="none" w:sz="0" w:space="0" w:color="auto"/>
                    <w:left w:val="none" w:sz="0" w:space="0" w:color="auto"/>
                    <w:bottom w:val="none" w:sz="0" w:space="0" w:color="auto"/>
                    <w:right w:val="none" w:sz="0" w:space="0" w:color="auto"/>
                  </w:divBdr>
                  <w:divsChild>
                    <w:div w:id="1757433629">
                      <w:marLeft w:val="0"/>
                      <w:marRight w:val="0"/>
                      <w:marTop w:val="0"/>
                      <w:marBottom w:val="0"/>
                      <w:divBdr>
                        <w:top w:val="none" w:sz="0" w:space="0" w:color="auto"/>
                        <w:left w:val="none" w:sz="0" w:space="0" w:color="auto"/>
                        <w:bottom w:val="none" w:sz="0" w:space="0" w:color="auto"/>
                        <w:right w:val="none" w:sz="0" w:space="0" w:color="auto"/>
                      </w:divBdr>
                      <w:divsChild>
                        <w:div w:id="1931694499">
                          <w:marLeft w:val="6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45932">
          <w:marLeft w:val="0"/>
          <w:marRight w:val="0"/>
          <w:marTop w:val="0"/>
          <w:marBottom w:val="0"/>
          <w:divBdr>
            <w:top w:val="none" w:sz="0" w:space="0" w:color="auto"/>
            <w:left w:val="none" w:sz="0" w:space="0" w:color="auto"/>
            <w:bottom w:val="none" w:sz="0" w:space="0" w:color="auto"/>
            <w:right w:val="none" w:sz="0" w:space="0" w:color="auto"/>
          </w:divBdr>
          <w:divsChild>
            <w:div w:id="309099058">
              <w:marLeft w:val="0"/>
              <w:marRight w:val="0"/>
              <w:marTop w:val="0"/>
              <w:marBottom w:val="0"/>
              <w:divBdr>
                <w:top w:val="none" w:sz="0" w:space="0" w:color="auto"/>
                <w:left w:val="none" w:sz="0" w:space="0" w:color="auto"/>
                <w:bottom w:val="none" w:sz="0" w:space="0" w:color="auto"/>
                <w:right w:val="none" w:sz="0" w:space="0" w:color="auto"/>
              </w:divBdr>
              <w:divsChild>
                <w:div w:id="1644506101">
                  <w:marLeft w:val="0"/>
                  <w:marRight w:val="0"/>
                  <w:marTop w:val="0"/>
                  <w:marBottom w:val="150"/>
                  <w:divBdr>
                    <w:top w:val="none" w:sz="0" w:space="0" w:color="auto"/>
                    <w:left w:val="none" w:sz="0" w:space="0" w:color="auto"/>
                    <w:bottom w:val="none" w:sz="0" w:space="0" w:color="auto"/>
                    <w:right w:val="none" w:sz="0" w:space="0" w:color="auto"/>
                  </w:divBdr>
                  <w:divsChild>
                    <w:div w:id="1867710957">
                      <w:marLeft w:val="0"/>
                      <w:marRight w:val="0"/>
                      <w:marTop w:val="0"/>
                      <w:marBottom w:val="0"/>
                      <w:divBdr>
                        <w:top w:val="none" w:sz="0" w:space="0" w:color="auto"/>
                        <w:left w:val="none" w:sz="0" w:space="0" w:color="auto"/>
                        <w:bottom w:val="none" w:sz="0" w:space="0" w:color="auto"/>
                        <w:right w:val="none" w:sz="0" w:space="0" w:color="auto"/>
                      </w:divBdr>
                    </w:div>
                  </w:divsChild>
                </w:div>
                <w:div w:id="186414058">
                  <w:marLeft w:val="0"/>
                  <w:marRight w:val="0"/>
                  <w:marTop w:val="75"/>
                  <w:marBottom w:val="0"/>
                  <w:divBdr>
                    <w:top w:val="none" w:sz="0" w:space="0" w:color="auto"/>
                    <w:left w:val="none" w:sz="0" w:space="0" w:color="auto"/>
                    <w:bottom w:val="none" w:sz="0" w:space="0" w:color="auto"/>
                    <w:right w:val="none" w:sz="0" w:space="0" w:color="auto"/>
                  </w:divBdr>
                  <w:divsChild>
                    <w:div w:id="877862808">
                      <w:marLeft w:val="0"/>
                      <w:marRight w:val="0"/>
                      <w:marTop w:val="0"/>
                      <w:marBottom w:val="0"/>
                      <w:divBdr>
                        <w:top w:val="none" w:sz="0" w:space="0" w:color="auto"/>
                        <w:left w:val="none" w:sz="0" w:space="0" w:color="auto"/>
                        <w:bottom w:val="none" w:sz="0" w:space="0" w:color="auto"/>
                        <w:right w:val="none" w:sz="0" w:space="0" w:color="auto"/>
                      </w:divBdr>
                      <w:divsChild>
                        <w:div w:id="1434018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172112106">
      <w:bodyDiv w:val="1"/>
      <w:marLeft w:val="0"/>
      <w:marRight w:val="0"/>
      <w:marTop w:val="0"/>
      <w:marBottom w:val="0"/>
      <w:divBdr>
        <w:top w:val="none" w:sz="0" w:space="0" w:color="auto"/>
        <w:left w:val="none" w:sz="0" w:space="0" w:color="auto"/>
        <w:bottom w:val="none" w:sz="0" w:space="0" w:color="auto"/>
        <w:right w:val="none" w:sz="0" w:space="0" w:color="auto"/>
      </w:divBdr>
    </w:div>
    <w:div w:id="1172532061">
      <w:bodyDiv w:val="1"/>
      <w:marLeft w:val="0"/>
      <w:marRight w:val="0"/>
      <w:marTop w:val="0"/>
      <w:marBottom w:val="0"/>
      <w:divBdr>
        <w:top w:val="none" w:sz="0" w:space="0" w:color="auto"/>
        <w:left w:val="none" w:sz="0" w:space="0" w:color="auto"/>
        <w:bottom w:val="none" w:sz="0" w:space="0" w:color="auto"/>
        <w:right w:val="none" w:sz="0" w:space="0" w:color="auto"/>
      </w:divBdr>
    </w:div>
    <w:div w:id="1207642892">
      <w:bodyDiv w:val="1"/>
      <w:marLeft w:val="0"/>
      <w:marRight w:val="0"/>
      <w:marTop w:val="0"/>
      <w:marBottom w:val="0"/>
      <w:divBdr>
        <w:top w:val="none" w:sz="0" w:space="0" w:color="auto"/>
        <w:left w:val="none" w:sz="0" w:space="0" w:color="auto"/>
        <w:bottom w:val="none" w:sz="0" w:space="0" w:color="auto"/>
        <w:right w:val="none" w:sz="0" w:space="0" w:color="auto"/>
      </w:divBdr>
    </w:div>
    <w:div w:id="1236427777">
      <w:bodyDiv w:val="1"/>
      <w:marLeft w:val="0"/>
      <w:marRight w:val="0"/>
      <w:marTop w:val="0"/>
      <w:marBottom w:val="0"/>
      <w:divBdr>
        <w:top w:val="none" w:sz="0" w:space="0" w:color="auto"/>
        <w:left w:val="none" w:sz="0" w:space="0" w:color="auto"/>
        <w:bottom w:val="none" w:sz="0" w:space="0" w:color="auto"/>
        <w:right w:val="none" w:sz="0" w:space="0" w:color="auto"/>
      </w:divBdr>
    </w:div>
    <w:div w:id="1268006143">
      <w:bodyDiv w:val="1"/>
      <w:marLeft w:val="0"/>
      <w:marRight w:val="0"/>
      <w:marTop w:val="0"/>
      <w:marBottom w:val="0"/>
      <w:divBdr>
        <w:top w:val="none" w:sz="0" w:space="0" w:color="auto"/>
        <w:left w:val="none" w:sz="0" w:space="0" w:color="auto"/>
        <w:bottom w:val="none" w:sz="0" w:space="0" w:color="auto"/>
        <w:right w:val="none" w:sz="0" w:space="0" w:color="auto"/>
      </w:divBdr>
    </w:div>
    <w:div w:id="1339112275">
      <w:bodyDiv w:val="1"/>
      <w:marLeft w:val="0"/>
      <w:marRight w:val="0"/>
      <w:marTop w:val="0"/>
      <w:marBottom w:val="0"/>
      <w:divBdr>
        <w:top w:val="none" w:sz="0" w:space="0" w:color="auto"/>
        <w:left w:val="none" w:sz="0" w:space="0" w:color="auto"/>
        <w:bottom w:val="none" w:sz="0" w:space="0" w:color="auto"/>
        <w:right w:val="none" w:sz="0" w:space="0" w:color="auto"/>
      </w:divBdr>
    </w:div>
    <w:div w:id="1347754401">
      <w:bodyDiv w:val="1"/>
      <w:marLeft w:val="0"/>
      <w:marRight w:val="0"/>
      <w:marTop w:val="0"/>
      <w:marBottom w:val="0"/>
      <w:divBdr>
        <w:top w:val="none" w:sz="0" w:space="0" w:color="auto"/>
        <w:left w:val="none" w:sz="0" w:space="0" w:color="auto"/>
        <w:bottom w:val="none" w:sz="0" w:space="0" w:color="auto"/>
        <w:right w:val="none" w:sz="0" w:space="0" w:color="auto"/>
      </w:divBdr>
    </w:div>
    <w:div w:id="1360355165">
      <w:bodyDiv w:val="1"/>
      <w:marLeft w:val="0"/>
      <w:marRight w:val="0"/>
      <w:marTop w:val="0"/>
      <w:marBottom w:val="0"/>
      <w:divBdr>
        <w:top w:val="none" w:sz="0" w:space="0" w:color="auto"/>
        <w:left w:val="none" w:sz="0" w:space="0" w:color="auto"/>
        <w:bottom w:val="none" w:sz="0" w:space="0" w:color="auto"/>
        <w:right w:val="none" w:sz="0" w:space="0" w:color="auto"/>
      </w:divBdr>
    </w:div>
    <w:div w:id="1381055788">
      <w:bodyDiv w:val="1"/>
      <w:marLeft w:val="0"/>
      <w:marRight w:val="0"/>
      <w:marTop w:val="0"/>
      <w:marBottom w:val="0"/>
      <w:divBdr>
        <w:top w:val="none" w:sz="0" w:space="0" w:color="auto"/>
        <w:left w:val="none" w:sz="0" w:space="0" w:color="auto"/>
        <w:bottom w:val="none" w:sz="0" w:space="0" w:color="auto"/>
        <w:right w:val="none" w:sz="0" w:space="0" w:color="auto"/>
      </w:divBdr>
    </w:div>
    <w:div w:id="1412432418">
      <w:bodyDiv w:val="1"/>
      <w:marLeft w:val="0"/>
      <w:marRight w:val="0"/>
      <w:marTop w:val="0"/>
      <w:marBottom w:val="0"/>
      <w:divBdr>
        <w:top w:val="none" w:sz="0" w:space="0" w:color="auto"/>
        <w:left w:val="none" w:sz="0" w:space="0" w:color="auto"/>
        <w:bottom w:val="none" w:sz="0" w:space="0" w:color="auto"/>
        <w:right w:val="none" w:sz="0" w:space="0" w:color="auto"/>
      </w:divBdr>
    </w:div>
    <w:div w:id="1412848549">
      <w:bodyDiv w:val="1"/>
      <w:marLeft w:val="0"/>
      <w:marRight w:val="0"/>
      <w:marTop w:val="0"/>
      <w:marBottom w:val="0"/>
      <w:divBdr>
        <w:top w:val="none" w:sz="0" w:space="0" w:color="auto"/>
        <w:left w:val="none" w:sz="0" w:space="0" w:color="auto"/>
        <w:bottom w:val="none" w:sz="0" w:space="0" w:color="auto"/>
        <w:right w:val="none" w:sz="0" w:space="0" w:color="auto"/>
      </w:divBdr>
    </w:div>
    <w:div w:id="1426000632">
      <w:bodyDiv w:val="1"/>
      <w:marLeft w:val="0"/>
      <w:marRight w:val="0"/>
      <w:marTop w:val="0"/>
      <w:marBottom w:val="0"/>
      <w:divBdr>
        <w:top w:val="none" w:sz="0" w:space="0" w:color="auto"/>
        <w:left w:val="none" w:sz="0" w:space="0" w:color="auto"/>
        <w:bottom w:val="none" w:sz="0" w:space="0" w:color="auto"/>
        <w:right w:val="none" w:sz="0" w:space="0" w:color="auto"/>
      </w:divBdr>
    </w:div>
    <w:div w:id="1452239805">
      <w:bodyDiv w:val="1"/>
      <w:marLeft w:val="0"/>
      <w:marRight w:val="0"/>
      <w:marTop w:val="0"/>
      <w:marBottom w:val="0"/>
      <w:divBdr>
        <w:top w:val="none" w:sz="0" w:space="0" w:color="auto"/>
        <w:left w:val="none" w:sz="0" w:space="0" w:color="auto"/>
        <w:bottom w:val="none" w:sz="0" w:space="0" w:color="auto"/>
        <w:right w:val="none" w:sz="0" w:space="0" w:color="auto"/>
      </w:divBdr>
    </w:div>
    <w:div w:id="1500269307">
      <w:bodyDiv w:val="1"/>
      <w:marLeft w:val="0"/>
      <w:marRight w:val="0"/>
      <w:marTop w:val="0"/>
      <w:marBottom w:val="0"/>
      <w:divBdr>
        <w:top w:val="none" w:sz="0" w:space="0" w:color="auto"/>
        <w:left w:val="none" w:sz="0" w:space="0" w:color="auto"/>
        <w:bottom w:val="none" w:sz="0" w:space="0" w:color="auto"/>
        <w:right w:val="none" w:sz="0" w:space="0" w:color="auto"/>
      </w:divBdr>
    </w:div>
    <w:div w:id="1515533173">
      <w:bodyDiv w:val="1"/>
      <w:marLeft w:val="0"/>
      <w:marRight w:val="0"/>
      <w:marTop w:val="0"/>
      <w:marBottom w:val="0"/>
      <w:divBdr>
        <w:top w:val="none" w:sz="0" w:space="0" w:color="auto"/>
        <w:left w:val="none" w:sz="0" w:space="0" w:color="auto"/>
        <w:bottom w:val="none" w:sz="0" w:space="0" w:color="auto"/>
        <w:right w:val="none" w:sz="0" w:space="0" w:color="auto"/>
      </w:divBdr>
    </w:div>
    <w:div w:id="1567952848">
      <w:bodyDiv w:val="1"/>
      <w:marLeft w:val="0"/>
      <w:marRight w:val="0"/>
      <w:marTop w:val="0"/>
      <w:marBottom w:val="0"/>
      <w:divBdr>
        <w:top w:val="none" w:sz="0" w:space="0" w:color="auto"/>
        <w:left w:val="none" w:sz="0" w:space="0" w:color="auto"/>
        <w:bottom w:val="none" w:sz="0" w:space="0" w:color="auto"/>
        <w:right w:val="none" w:sz="0" w:space="0" w:color="auto"/>
      </w:divBdr>
    </w:div>
    <w:div w:id="1613124061">
      <w:bodyDiv w:val="1"/>
      <w:marLeft w:val="0"/>
      <w:marRight w:val="0"/>
      <w:marTop w:val="0"/>
      <w:marBottom w:val="0"/>
      <w:divBdr>
        <w:top w:val="none" w:sz="0" w:space="0" w:color="auto"/>
        <w:left w:val="none" w:sz="0" w:space="0" w:color="auto"/>
        <w:bottom w:val="none" w:sz="0" w:space="0" w:color="auto"/>
        <w:right w:val="none" w:sz="0" w:space="0" w:color="auto"/>
      </w:divBdr>
    </w:div>
    <w:div w:id="1614436527">
      <w:bodyDiv w:val="1"/>
      <w:marLeft w:val="0"/>
      <w:marRight w:val="0"/>
      <w:marTop w:val="0"/>
      <w:marBottom w:val="0"/>
      <w:divBdr>
        <w:top w:val="none" w:sz="0" w:space="0" w:color="auto"/>
        <w:left w:val="none" w:sz="0" w:space="0" w:color="auto"/>
        <w:bottom w:val="none" w:sz="0" w:space="0" w:color="auto"/>
        <w:right w:val="none" w:sz="0" w:space="0" w:color="auto"/>
      </w:divBdr>
    </w:div>
    <w:div w:id="1629119014">
      <w:bodyDiv w:val="1"/>
      <w:marLeft w:val="0"/>
      <w:marRight w:val="0"/>
      <w:marTop w:val="0"/>
      <w:marBottom w:val="0"/>
      <w:divBdr>
        <w:top w:val="none" w:sz="0" w:space="0" w:color="auto"/>
        <w:left w:val="none" w:sz="0" w:space="0" w:color="auto"/>
        <w:bottom w:val="none" w:sz="0" w:space="0" w:color="auto"/>
        <w:right w:val="none" w:sz="0" w:space="0" w:color="auto"/>
      </w:divBdr>
    </w:div>
    <w:div w:id="1668367268">
      <w:bodyDiv w:val="1"/>
      <w:marLeft w:val="0"/>
      <w:marRight w:val="0"/>
      <w:marTop w:val="0"/>
      <w:marBottom w:val="0"/>
      <w:divBdr>
        <w:top w:val="none" w:sz="0" w:space="0" w:color="auto"/>
        <w:left w:val="none" w:sz="0" w:space="0" w:color="auto"/>
        <w:bottom w:val="none" w:sz="0" w:space="0" w:color="auto"/>
        <w:right w:val="none" w:sz="0" w:space="0" w:color="auto"/>
      </w:divBdr>
    </w:div>
    <w:div w:id="1670134160">
      <w:bodyDiv w:val="1"/>
      <w:marLeft w:val="0"/>
      <w:marRight w:val="0"/>
      <w:marTop w:val="0"/>
      <w:marBottom w:val="0"/>
      <w:divBdr>
        <w:top w:val="none" w:sz="0" w:space="0" w:color="auto"/>
        <w:left w:val="none" w:sz="0" w:space="0" w:color="auto"/>
        <w:bottom w:val="none" w:sz="0" w:space="0" w:color="auto"/>
        <w:right w:val="none" w:sz="0" w:space="0" w:color="auto"/>
      </w:divBdr>
    </w:div>
    <w:div w:id="1680542273">
      <w:bodyDiv w:val="1"/>
      <w:marLeft w:val="0"/>
      <w:marRight w:val="0"/>
      <w:marTop w:val="0"/>
      <w:marBottom w:val="0"/>
      <w:divBdr>
        <w:top w:val="none" w:sz="0" w:space="0" w:color="auto"/>
        <w:left w:val="none" w:sz="0" w:space="0" w:color="auto"/>
        <w:bottom w:val="none" w:sz="0" w:space="0" w:color="auto"/>
        <w:right w:val="none" w:sz="0" w:space="0" w:color="auto"/>
      </w:divBdr>
    </w:div>
    <w:div w:id="1682968668">
      <w:bodyDiv w:val="1"/>
      <w:marLeft w:val="0"/>
      <w:marRight w:val="0"/>
      <w:marTop w:val="0"/>
      <w:marBottom w:val="0"/>
      <w:divBdr>
        <w:top w:val="none" w:sz="0" w:space="0" w:color="auto"/>
        <w:left w:val="none" w:sz="0" w:space="0" w:color="auto"/>
        <w:bottom w:val="none" w:sz="0" w:space="0" w:color="auto"/>
        <w:right w:val="none" w:sz="0" w:space="0" w:color="auto"/>
      </w:divBdr>
    </w:div>
    <w:div w:id="1690375723">
      <w:bodyDiv w:val="1"/>
      <w:marLeft w:val="0"/>
      <w:marRight w:val="0"/>
      <w:marTop w:val="0"/>
      <w:marBottom w:val="0"/>
      <w:divBdr>
        <w:top w:val="none" w:sz="0" w:space="0" w:color="auto"/>
        <w:left w:val="none" w:sz="0" w:space="0" w:color="auto"/>
        <w:bottom w:val="none" w:sz="0" w:space="0" w:color="auto"/>
        <w:right w:val="none" w:sz="0" w:space="0" w:color="auto"/>
      </w:divBdr>
    </w:div>
    <w:div w:id="1693533280">
      <w:bodyDiv w:val="1"/>
      <w:marLeft w:val="0"/>
      <w:marRight w:val="0"/>
      <w:marTop w:val="0"/>
      <w:marBottom w:val="0"/>
      <w:divBdr>
        <w:top w:val="none" w:sz="0" w:space="0" w:color="auto"/>
        <w:left w:val="none" w:sz="0" w:space="0" w:color="auto"/>
        <w:bottom w:val="none" w:sz="0" w:space="0" w:color="auto"/>
        <w:right w:val="none" w:sz="0" w:space="0" w:color="auto"/>
      </w:divBdr>
    </w:div>
    <w:div w:id="1727870826">
      <w:bodyDiv w:val="1"/>
      <w:marLeft w:val="0"/>
      <w:marRight w:val="0"/>
      <w:marTop w:val="0"/>
      <w:marBottom w:val="0"/>
      <w:divBdr>
        <w:top w:val="none" w:sz="0" w:space="0" w:color="auto"/>
        <w:left w:val="none" w:sz="0" w:space="0" w:color="auto"/>
        <w:bottom w:val="none" w:sz="0" w:space="0" w:color="auto"/>
        <w:right w:val="none" w:sz="0" w:space="0" w:color="auto"/>
      </w:divBdr>
    </w:div>
    <w:div w:id="1773746711">
      <w:bodyDiv w:val="1"/>
      <w:marLeft w:val="0"/>
      <w:marRight w:val="0"/>
      <w:marTop w:val="0"/>
      <w:marBottom w:val="0"/>
      <w:divBdr>
        <w:top w:val="none" w:sz="0" w:space="0" w:color="auto"/>
        <w:left w:val="none" w:sz="0" w:space="0" w:color="auto"/>
        <w:bottom w:val="none" w:sz="0" w:space="0" w:color="auto"/>
        <w:right w:val="none" w:sz="0" w:space="0" w:color="auto"/>
      </w:divBdr>
    </w:div>
    <w:div w:id="1817069187">
      <w:bodyDiv w:val="1"/>
      <w:marLeft w:val="0"/>
      <w:marRight w:val="0"/>
      <w:marTop w:val="0"/>
      <w:marBottom w:val="0"/>
      <w:divBdr>
        <w:top w:val="none" w:sz="0" w:space="0" w:color="auto"/>
        <w:left w:val="none" w:sz="0" w:space="0" w:color="auto"/>
        <w:bottom w:val="none" w:sz="0" w:space="0" w:color="auto"/>
        <w:right w:val="none" w:sz="0" w:space="0" w:color="auto"/>
      </w:divBdr>
    </w:div>
    <w:div w:id="1846557648">
      <w:bodyDiv w:val="1"/>
      <w:marLeft w:val="0"/>
      <w:marRight w:val="0"/>
      <w:marTop w:val="0"/>
      <w:marBottom w:val="0"/>
      <w:divBdr>
        <w:top w:val="none" w:sz="0" w:space="0" w:color="auto"/>
        <w:left w:val="none" w:sz="0" w:space="0" w:color="auto"/>
        <w:bottom w:val="none" w:sz="0" w:space="0" w:color="auto"/>
        <w:right w:val="none" w:sz="0" w:space="0" w:color="auto"/>
      </w:divBdr>
    </w:div>
    <w:div w:id="1912693274">
      <w:bodyDiv w:val="1"/>
      <w:marLeft w:val="0"/>
      <w:marRight w:val="0"/>
      <w:marTop w:val="0"/>
      <w:marBottom w:val="0"/>
      <w:divBdr>
        <w:top w:val="none" w:sz="0" w:space="0" w:color="auto"/>
        <w:left w:val="none" w:sz="0" w:space="0" w:color="auto"/>
        <w:bottom w:val="none" w:sz="0" w:space="0" w:color="auto"/>
        <w:right w:val="none" w:sz="0" w:space="0" w:color="auto"/>
      </w:divBdr>
    </w:div>
    <w:div w:id="2056539647">
      <w:bodyDiv w:val="1"/>
      <w:marLeft w:val="0"/>
      <w:marRight w:val="0"/>
      <w:marTop w:val="0"/>
      <w:marBottom w:val="0"/>
      <w:divBdr>
        <w:top w:val="none" w:sz="0" w:space="0" w:color="auto"/>
        <w:left w:val="none" w:sz="0" w:space="0" w:color="auto"/>
        <w:bottom w:val="none" w:sz="0" w:space="0" w:color="auto"/>
        <w:right w:val="none" w:sz="0" w:space="0" w:color="auto"/>
      </w:divBdr>
    </w:div>
    <w:div w:id="2100833634">
      <w:bodyDiv w:val="1"/>
      <w:marLeft w:val="0"/>
      <w:marRight w:val="0"/>
      <w:marTop w:val="0"/>
      <w:marBottom w:val="0"/>
      <w:divBdr>
        <w:top w:val="none" w:sz="0" w:space="0" w:color="auto"/>
        <w:left w:val="none" w:sz="0" w:space="0" w:color="auto"/>
        <w:bottom w:val="none" w:sz="0" w:space="0" w:color="auto"/>
        <w:right w:val="none" w:sz="0" w:space="0" w:color="auto"/>
      </w:divBdr>
    </w:div>
    <w:div w:id="2114013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BB5463-11E4-4CEC-B08E-1F66B147D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393</Words>
  <Characters>2243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dcterms:created xsi:type="dcterms:W3CDTF">2025-05-07T03:31:00Z</dcterms:created>
  <dcterms:modified xsi:type="dcterms:W3CDTF">2025-05-07T03:31:00Z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e4fce027-dcee-3af0-9e9a-e0ca2191767d</vt:lpwstr>
  </property>
  <property fmtid="{D5CDD505-2E9C-101B-9397-08002B2CF9AE}" pid="4" name="Mendeley Citation Style_1">
    <vt:lpwstr>http://www.zotero.org/styles/ieee</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http://www.zotero.org/styles/harvard-cite-them-right-10th-edition</vt:lpwstr>
  </property>
  <property fmtid="{D5CDD505-2E9C-101B-9397-08002B2CF9AE}" pid="16" name="Mendeley Recent Style Name 5_1">
    <vt:lpwstr>Cite Them Right 10th edition - Harvard</vt:lpwstr>
  </property>
  <property fmtid="{D5CDD505-2E9C-101B-9397-08002B2CF9AE}" pid="17" name="Mendeley Recent Style Id 6_1">
    <vt:lpwstr>http://www.zotero.org/styles/harvard-cite-them-right</vt:lpwstr>
  </property>
  <property fmtid="{D5CDD505-2E9C-101B-9397-08002B2CF9AE}" pid="18" name="Mendeley Recent Style Name 6_1">
    <vt:lpwstr>Cite Them Right 12th edition - Harvard</vt:lpwstr>
  </property>
  <property fmtid="{D5CDD505-2E9C-101B-9397-08002B2CF9AE}" pid="19" name="Mendeley Recent Style Id 7_1">
    <vt:lpwstr>http://www.zotero.org/styles/harvard1</vt:lpwstr>
  </property>
  <property fmtid="{D5CDD505-2E9C-101B-9397-08002B2CF9AE}" pid="20" name="Mendeley Recent Style Name 7_1">
    <vt:lpwstr>Harvard reference format 1 (deprecated)</vt:lpwstr>
  </property>
  <property fmtid="{D5CDD505-2E9C-101B-9397-08002B2CF9AE}" pid="21" name="Mendeley Recent Style Id 8_1">
    <vt:lpwstr>http://www.zotero.org/styles/ieee</vt:lpwstr>
  </property>
  <property fmtid="{D5CDD505-2E9C-101B-9397-08002B2CF9AE}" pid="22" name="Mendeley Recent Style Name 8_1">
    <vt:lpwstr>IEEE</vt:lpwstr>
  </property>
  <property fmtid="{D5CDD505-2E9C-101B-9397-08002B2CF9AE}" pid="23" name="Mendeley Recent Style Id 9_1">
    <vt:lpwstr>http://www.zotero.org/styles/modern-language-association</vt:lpwstr>
  </property>
  <property fmtid="{D5CDD505-2E9C-101B-9397-08002B2CF9AE}" pid="24" name="Mendeley Recent Style Name 9_1">
    <vt:lpwstr>Modern Language Association 9th edition</vt:lpwstr>
  </property>
</Properties>
</file>